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F13" w:rsidRDefault="00212706">
      <w:pPr>
        <w:jc w:val="center"/>
        <w:rPr>
          <w:rFonts w:asciiTheme="minorHAnsi" w:hAnsiTheme="minorHAnsi" w:cs="Arial"/>
          <w:b/>
        </w:rPr>
      </w:pPr>
      <w:r w:rsidRPr="00835EC2">
        <w:rPr>
          <w:rFonts w:asciiTheme="minorHAnsi" w:hAnsiTheme="minorHAnsi" w:cs="Arial"/>
          <w:b/>
        </w:rPr>
        <w:t xml:space="preserve">Umowa nr </w:t>
      </w:r>
      <w:r w:rsidR="003A0DD3" w:rsidRPr="00835EC2">
        <w:rPr>
          <w:rFonts w:asciiTheme="minorHAnsi" w:hAnsiTheme="minorHAnsi" w:cs="Arial"/>
          <w:b/>
        </w:rPr>
        <w:t>…………………………..</w:t>
      </w:r>
    </w:p>
    <w:p w:rsidR="004242C9" w:rsidRPr="00835EC2" w:rsidRDefault="004242C9">
      <w:pPr>
        <w:jc w:val="center"/>
        <w:rPr>
          <w:rFonts w:asciiTheme="minorHAnsi" w:hAnsiTheme="minorHAnsi" w:cs="Arial"/>
          <w:b/>
        </w:rPr>
      </w:pPr>
    </w:p>
    <w:p w:rsidR="00605F13" w:rsidRDefault="00212706">
      <w:pPr>
        <w:spacing w:after="0"/>
        <w:rPr>
          <w:rFonts w:asciiTheme="minorHAnsi" w:hAnsiTheme="minorHAnsi" w:cs="Arial"/>
        </w:rPr>
      </w:pPr>
      <w:r w:rsidRPr="00835EC2">
        <w:rPr>
          <w:rFonts w:asciiTheme="minorHAnsi" w:hAnsiTheme="minorHAnsi" w:cs="Arial"/>
        </w:rPr>
        <w:t xml:space="preserve">Zawarta w </w:t>
      </w:r>
      <w:r w:rsidR="007A2B22" w:rsidRPr="00835EC2">
        <w:rPr>
          <w:rFonts w:asciiTheme="minorHAnsi" w:hAnsiTheme="minorHAnsi" w:cs="Arial"/>
        </w:rPr>
        <w:t xml:space="preserve"> Radziejowicach </w:t>
      </w:r>
      <w:r w:rsidR="00F80592" w:rsidRPr="00835EC2">
        <w:rPr>
          <w:rFonts w:asciiTheme="minorHAnsi" w:hAnsiTheme="minorHAnsi" w:cs="Arial"/>
        </w:rPr>
        <w:t xml:space="preserve"> w dniu </w:t>
      </w:r>
      <w:r w:rsidR="003A0DD3" w:rsidRPr="00835EC2">
        <w:rPr>
          <w:rFonts w:asciiTheme="minorHAnsi" w:hAnsiTheme="minorHAnsi" w:cs="Arial"/>
        </w:rPr>
        <w:t>………………………………..</w:t>
      </w:r>
      <w:r w:rsidR="00B62507" w:rsidRPr="00835EC2">
        <w:rPr>
          <w:rFonts w:asciiTheme="minorHAnsi" w:hAnsiTheme="minorHAnsi" w:cs="Arial"/>
        </w:rPr>
        <w:t>r</w:t>
      </w:r>
      <w:r w:rsidR="004242C9">
        <w:rPr>
          <w:rFonts w:asciiTheme="minorHAnsi" w:hAnsiTheme="minorHAnsi" w:cs="Arial"/>
        </w:rPr>
        <w:t xml:space="preserve">. </w:t>
      </w:r>
      <w:r w:rsidRPr="00835EC2">
        <w:rPr>
          <w:rFonts w:asciiTheme="minorHAnsi" w:hAnsiTheme="minorHAnsi" w:cs="Arial"/>
        </w:rPr>
        <w:t xml:space="preserve"> pomiędzy:</w:t>
      </w:r>
    </w:p>
    <w:p w:rsidR="004242C9" w:rsidRPr="00F2125C" w:rsidRDefault="004242C9" w:rsidP="004242C9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A80CD3">
        <w:rPr>
          <w:b/>
        </w:rPr>
        <w:t xml:space="preserve">Gminą Radziejowice, 96-325 Radziejowice, ul. Kubickiego 10, </w:t>
      </w:r>
      <w:r w:rsidRPr="00F2125C">
        <w:rPr>
          <w:b/>
          <w:szCs w:val="20"/>
        </w:rPr>
        <w:t>NIP: 838-14-26-414, REGON:750148414</w:t>
      </w:r>
    </w:p>
    <w:p w:rsidR="004242C9" w:rsidRPr="00A80CD3" w:rsidRDefault="004242C9" w:rsidP="004242C9">
      <w:pPr>
        <w:spacing w:after="0" w:line="240" w:lineRule="auto"/>
        <w:rPr>
          <w:b/>
        </w:rPr>
      </w:pPr>
      <w:r w:rsidRPr="00A80CD3">
        <w:rPr>
          <w:b/>
        </w:rPr>
        <w:t xml:space="preserve">reprezentowaną  przez:  </w:t>
      </w:r>
    </w:p>
    <w:p w:rsidR="004242C9" w:rsidRPr="00A80CD3" w:rsidRDefault="004242C9" w:rsidP="004242C9">
      <w:pPr>
        <w:spacing w:after="0" w:line="240" w:lineRule="auto"/>
        <w:rPr>
          <w:b/>
        </w:rPr>
      </w:pPr>
      <w:r w:rsidRPr="00A80CD3">
        <w:rPr>
          <w:b/>
        </w:rPr>
        <w:t xml:space="preserve">Urszulę Ciężką  – Wójta Gminy Radziejowice  </w:t>
      </w:r>
    </w:p>
    <w:p w:rsidR="004242C9" w:rsidRPr="00A80CD3" w:rsidRDefault="004242C9" w:rsidP="004242C9">
      <w:p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A80CD3">
        <w:rPr>
          <w:b/>
        </w:rPr>
        <w:t xml:space="preserve">przy kontrasygnacie </w:t>
      </w:r>
      <w:r>
        <w:rPr>
          <w:b/>
        </w:rPr>
        <w:t>Anny Mrozik</w:t>
      </w:r>
      <w:r w:rsidRPr="00A80CD3">
        <w:rPr>
          <w:b/>
        </w:rPr>
        <w:t xml:space="preserve">  - Skarbnika Gminy</w:t>
      </w:r>
    </w:p>
    <w:p w:rsidR="004242C9" w:rsidRPr="00A80CD3" w:rsidRDefault="004242C9" w:rsidP="004242C9">
      <w:pPr>
        <w:spacing w:after="0" w:line="240" w:lineRule="auto"/>
        <w:rPr>
          <w:b/>
        </w:rPr>
      </w:pPr>
      <w:r w:rsidRPr="00A80CD3">
        <w:rPr>
          <w:b/>
        </w:rPr>
        <w:t>zwanego  dalej  "Zamawiającym",</w:t>
      </w:r>
    </w:p>
    <w:p w:rsidR="004242C9" w:rsidRDefault="004242C9">
      <w:pPr>
        <w:spacing w:after="0"/>
        <w:rPr>
          <w:rFonts w:asciiTheme="minorHAnsi" w:hAnsiTheme="minorHAnsi" w:cs="Arial"/>
        </w:rPr>
      </w:pPr>
    </w:p>
    <w:p w:rsidR="004242C9" w:rsidRPr="00835EC2" w:rsidRDefault="004242C9">
      <w:pPr>
        <w:spacing w:after="0"/>
        <w:rPr>
          <w:rFonts w:asciiTheme="minorHAnsi" w:hAnsiTheme="minorHAnsi" w:cs="Arial"/>
        </w:rPr>
      </w:pPr>
    </w:p>
    <w:p w:rsidR="00247C7C" w:rsidRPr="00835EC2" w:rsidRDefault="003A0DD3" w:rsidP="00D17EBA">
      <w:pPr>
        <w:spacing w:after="0"/>
        <w:jc w:val="both"/>
        <w:rPr>
          <w:rFonts w:asciiTheme="minorHAnsi" w:hAnsiTheme="minorHAnsi" w:cs="Arial"/>
        </w:rPr>
      </w:pPr>
      <w:r w:rsidRPr="00835EC2">
        <w:rPr>
          <w:rFonts w:asciiTheme="minorHAnsi" w:hAnsiTheme="minorHAnsi" w:cs="Arial"/>
        </w:rPr>
        <w:t>…………………………………………………………………………………………………..</w:t>
      </w:r>
    </w:p>
    <w:p w:rsidR="007A2B22" w:rsidRPr="00835EC2" w:rsidRDefault="00247C7C">
      <w:pPr>
        <w:spacing w:after="0"/>
        <w:jc w:val="both"/>
        <w:rPr>
          <w:rFonts w:asciiTheme="minorHAnsi" w:hAnsiTheme="minorHAnsi" w:cs="Arial"/>
        </w:rPr>
      </w:pPr>
      <w:r w:rsidRPr="00835EC2">
        <w:rPr>
          <w:rFonts w:asciiTheme="minorHAnsi" w:hAnsiTheme="minorHAnsi" w:cs="Arial"/>
        </w:rPr>
        <w:t xml:space="preserve">NIP  </w:t>
      </w:r>
      <w:r w:rsidR="003A0DD3" w:rsidRPr="00835EC2">
        <w:rPr>
          <w:rFonts w:asciiTheme="minorHAnsi" w:hAnsiTheme="minorHAnsi" w:cs="Arial"/>
        </w:rPr>
        <w:t>………………………………………..</w:t>
      </w:r>
      <w:r w:rsidR="00E87C3D" w:rsidRPr="00835EC2">
        <w:rPr>
          <w:rFonts w:asciiTheme="minorHAnsi" w:hAnsiTheme="minorHAnsi" w:cs="Arial"/>
        </w:rPr>
        <w:t xml:space="preserve">   </w:t>
      </w:r>
      <w:r w:rsidRPr="00835EC2">
        <w:rPr>
          <w:rFonts w:asciiTheme="minorHAnsi" w:hAnsiTheme="minorHAnsi" w:cs="Arial"/>
        </w:rPr>
        <w:t>REGON;</w:t>
      </w:r>
      <w:r w:rsidR="003A0DD3" w:rsidRPr="00835EC2">
        <w:rPr>
          <w:rFonts w:asciiTheme="minorHAnsi" w:hAnsiTheme="minorHAnsi" w:cs="Arial"/>
        </w:rPr>
        <w:t xml:space="preserve"> ………………………………………</w:t>
      </w:r>
      <w:r w:rsidR="00212706" w:rsidRPr="00835EC2">
        <w:rPr>
          <w:rFonts w:asciiTheme="minorHAnsi" w:hAnsiTheme="minorHAnsi" w:cs="Arial"/>
        </w:rPr>
        <w:t xml:space="preserve">                </w:t>
      </w:r>
    </w:p>
    <w:p w:rsidR="00605F13" w:rsidRPr="00835EC2" w:rsidRDefault="00212706">
      <w:pPr>
        <w:spacing w:after="0"/>
        <w:jc w:val="both"/>
        <w:rPr>
          <w:rFonts w:asciiTheme="minorHAnsi" w:hAnsiTheme="minorHAnsi" w:cs="Arial"/>
        </w:rPr>
      </w:pPr>
      <w:r w:rsidRPr="00835EC2">
        <w:rPr>
          <w:rFonts w:asciiTheme="minorHAnsi" w:hAnsiTheme="minorHAnsi" w:cs="Arial"/>
        </w:rPr>
        <w:t>reprezentowaną przez :</w:t>
      </w:r>
    </w:p>
    <w:p w:rsidR="003A0DD3" w:rsidRPr="00835EC2" w:rsidRDefault="003A0DD3">
      <w:pPr>
        <w:spacing w:after="0"/>
        <w:jc w:val="both"/>
        <w:rPr>
          <w:rFonts w:asciiTheme="minorHAnsi" w:hAnsiTheme="minorHAnsi" w:cs="Arial"/>
        </w:rPr>
      </w:pPr>
      <w:r w:rsidRPr="00835EC2">
        <w:rPr>
          <w:rFonts w:asciiTheme="minorHAnsi" w:hAnsiTheme="minorHAnsi" w:cs="Arial"/>
        </w:rPr>
        <w:t>………………………………………….</w:t>
      </w:r>
    </w:p>
    <w:p w:rsidR="00605F13" w:rsidRPr="00835EC2" w:rsidRDefault="00381F10">
      <w:pPr>
        <w:spacing w:after="0"/>
        <w:jc w:val="both"/>
        <w:rPr>
          <w:rFonts w:asciiTheme="minorHAnsi" w:hAnsiTheme="minorHAnsi" w:cs="Arial"/>
        </w:rPr>
      </w:pPr>
      <w:r w:rsidRPr="00835EC2">
        <w:rPr>
          <w:rFonts w:asciiTheme="minorHAnsi" w:hAnsiTheme="minorHAnsi" w:cs="Arial"/>
        </w:rPr>
        <w:t>Zwanym (ą) dalej w umowie Wykonawcą</w:t>
      </w:r>
    </w:p>
    <w:p w:rsidR="00247C7C" w:rsidRPr="00835EC2" w:rsidRDefault="00247C7C" w:rsidP="00247C7C">
      <w:pPr>
        <w:pStyle w:val="Default"/>
        <w:rPr>
          <w:rFonts w:asciiTheme="minorHAnsi" w:hAnsiTheme="minorHAnsi" w:cs="Arial"/>
          <w:sz w:val="22"/>
          <w:szCs w:val="22"/>
        </w:rPr>
      </w:pPr>
    </w:p>
    <w:p w:rsidR="00561EA7" w:rsidRPr="00835EC2" w:rsidRDefault="00561EA7" w:rsidP="00561EA7">
      <w:pPr>
        <w:jc w:val="both"/>
        <w:rPr>
          <w:rFonts w:asciiTheme="minorHAnsi" w:hAnsiTheme="minorHAnsi"/>
        </w:rPr>
      </w:pPr>
      <w:r w:rsidRPr="00835EC2">
        <w:rPr>
          <w:rFonts w:asciiTheme="minorHAnsi" w:hAnsiTheme="minorHAnsi"/>
        </w:rPr>
        <w:t>na podstawie art. 4 pkt 8 ustawy z dnia 29 stycznia 2004r. Prawo zamówień publicznych (Dz. U. z 2017 r., poz. 1579) została zawarta umowa o następującej treści:</w:t>
      </w:r>
    </w:p>
    <w:p w:rsidR="00605F13" w:rsidRPr="00835EC2" w:rsidRDefault="00835EC2" w:rsidP="008728D6">
      <w:pPr>
        <w:spacing w:after="0"/>
        <w:jc w:val="center"/>
        <w:rPr>
          <w:rFonts w:asciiTheme="minorHAnsi" w:hAnsiTheme="minorHAnsi" w:cs="Arial"/>
          <w:b/>
        </w:rPr>
      </w:pPr>
      <w:r w:rsidRPr="00835EC2">
        <w:rPr>
          <w:rFonts w:asciiTheme="minorHAnsi" w:hAnsiTheme="minorHAnsi" w:cs="Arial"/>
          <w:b/>
        </w:rPr>
        <w:t>§</w:t>
      </w:r>
      <w:r w:rsidR="00212706" w:rsidRPr="00835EC2">
        <w:rPr>
          <w:rFonts w:asciiTheme="minorHAnsi" w:hAnsiTheme="minorHAnsi" w:cs="Arial"/>
          <w:b/>
        </w:rPr>
        <w:t>1</w:t>
      </w:r>
    </w:p>
    <w:p w:rsidR="00605F13" w:rsidRDefault="00212706" w:rsidP="008728D6">
      <w:pPr>
        <w:spacing w:after="0"/>
        <w:jc w:val="center"/>
        <w:rPr>
          <w:rFonts w:asciiTheme="minorHAnsi" w:hAnsiTheme="minorHAnsi" w:cs="Arial"/>
          <w:b/>
        </w:rPr>
      </w:pPr>
      <w:r w:rsidRPr="00835EC2">
        <w:rPr>
          <w:rFonts w:asciiTheme="minorHAnsi" w:hAnsiTheme="minorHAnsi" w:cs="Arial"/>
          <w:b/>
        </w:rPr>
        <w:t>PRZEDMIOT UMOWY</w:t>
      </w:r>
    </w:p>
    <w:p w:rsidR="00F2125C" w:rsidRPr="00835EC2" w:rsidRDefault="00F2125C" w:rsidP="008728D6">
      <w:pPr>
        <w:spacing w:after="0"/>
        <w:jc w:val="center"/>
        <w:rPr>
          <w:rFonts w:asciiTheme="minorHAnsi" w:hAnsiTheme="minorHAnsi" w:cs="Arial"/>
          <w:b/>
        </w:rPr>
      </w:pPr>
    </w:p>
    <w:p w:rsidR="00E87C3D" w:rsidRPr="00D90DA2" w:rsidRDefault="00212706" w:rsidP="008728D6">
      <w:pPr>
        <w:pStyle w:val="Akapitzlist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Theme="minorHAnsi" w:hAnsiTheme="minorHAnsi" w:cs="Arial"/>
          <w:u w:val="single"/>
        </w:rPr>
      </w:pPr>
      <w:r w:rsidRPr="00D90DA2">
        <w:rPr>
          <w:rFonts w:asciiTheme="minorHAnsi" w:hAnsiTheme="minorHAnsi" w:cs="Arial"/>
        </w:rPr>
        <w:t xml:space="preserve">Przedmiotem niniejszej umowy jest </w:t>
      </w:r>
      <w:r w:rsidR="00C62339" w:rsidRPr="00D90DA2">
        <w:rPr>
          <w:rFonts w:asciiTheme="minorHAnsi" w:hAnsiTheme="minorHAnsi" w:cs="Arial"/>
        </w:rPr>
        <w:t xml:space="preserve"> dostawa i montaż kompletnych pojedynczych lamp solarnych ulicznych</w:t>
      </w:r>
      <w:r w:rsidR="00E87C3D" w:rsidRPr="00D90DA2">
        <w:rPr>
          <w:rFonts w:asciiTheme="minorHAnsi" w:hAnsiTheme="minorHAnsi" w:cs="Arial"/>
        </w:rPr>
        <w:t xml:space="preserve"> </w:t>
      </w:r>
      <w:r w:rsidR="00CB0BAE" w:rsidRPr="00D90DA2">
        <w:rPr>
          <w:rFonts w:asciiTheme="minorHAnsi" w:hAnsiTheme="minorHAnsi" w:cs="Arial"/>
        </w:rPr>
        <w:t xml:space="preserve"> w ilości -</w:t>
      </w:r>
      <w:r w:rsidR="00F2125C">
        <w:rPr>
          <w:rFonts w:asciiTheme="minorHAnsi" w:hAnsiTheme="minorHAnsi" w:cs="Arial"/>
        </w:rPr>
        <w:t xml:space="preserve"> 9</w:t>
      </w:r>
      <w:r w:rsidR="00381F10" w:rsidRPr="00D90DA2">
        <w:rPr>
          <w:rFonts w:asciiTheme="minorHAnsi" w:hAnsiTheme="minorHAnsi" w:cs="Arial"/>
        </w:rPr>
        <w:t xml:space="preserve"> szt. </w:t>
      </w:r>
      <w:r w:rsidR="00C62339" w:rsidRPr="00D90DA2">
        <w:rPr>
          <w:rFonts w:asciiTheme="minorHAnsi" w:hAnsiTheme="minorHAnsi" w:cs="Arial"/>
        </w:rPr>
        <w:t xml:space="preserve"> na słupie</w:t>
      </w:r>
      <w:r w:rsidR="00E84D31" w:rsidRPr="00D90DA2">
        <w:rPr>
          <w:rFonts w:asciiTheme="minorHAnsi" w:hAnsiTheme="minorHAnsi" w:cs="Arial"/>
        </w:rPr>
        <w:t xml:space="preserve"> (maszcie)</w:t>
      </w:r>
      <w:r w:rsidR="00C62339" w:rsidRPr="00D90DA2">
        <w:rPr>
          <w:rFonts w:asciiTheme="minorHAnsi" w:hAnsiTheme="minorHAnsi" w:cs="Arial"/>
        </w:rPr>
        <w:t xml:space="preserve"> stalowym ocynkowanym  </w:t>
      </w:r>
      <w:r w:rsidR="00561EA7" w:rsidRPr="00D90DA2">
        <w:rPr>
          <w:rFonts w:asciiTheme="minorHAnsi" w:hAnsiTheme="minorHAnsi" w:cs="Arial"/>
        </w:rPr>
        <w:t>w celu oświetlenia nieruchomości położonych na terenie  Gminy Radziejowice</w:t>
      </w:r>
      <w:r w:rsidR="00F2125C">
        <w:rPr>
          <w:rFonts w:asciiTheme="minorHAnsi" w:hAnsiTheme="minorHAnsi" w:cs="Arial"/>
        </w:rPr>
        <w:t xml:space="preserve"> </w:t>
      </w:r>
      <w:r w:rsidR="00D90DA2">
        <w:rPr>
          <w:rFonts w:asciiTheme="minorHAnsi" w:hAnsiTheme="minorHAnsi" w:cs="Arial"/>
        </w:rPr>
        <w:t xml:space="preserve">o następujących </w:t>
      </w:r>
      <w:r w:rsidR="00D90DA2" w:rsidRPr="00D90DA2">
        <w:rPr>
          <w:rFonts w:asciiTheme="minorHAnsi" w:hAnsiTheme="minorHAnsi" w:cs="Arial"/>
        </w:rPr>
        <w:t>p</w:t>
      </w:r>
      <w:r w:rsidR="00E84D31" w:rsidRPr="00D90DA2">
        <w:rPr>
          <w:rFonts w:asciiTheme="minorHAnsi" w:hAnsiTheme="minorHAnsi" w:cs="Arial"/>
        </w:rPr>
        <w:t>aram</w:t>
      </w:r>
      <w:r w:rsidR="00D90DA2" w:rsidRPr="00D90DA2">
        <w:rPr>
          <w:rFonts w:asciiTheme="minorHAnsi" w:hAnsiTheme="minorHAnsi" w:cs="Arial"/>
        </w:rPr>
        <w:t>etrach technicznych</w:t>
      </w:r>
      <w:r w:rsidR="00F338F5" w:rsidRPr="00D90DA2">
        <w:rPr>
          <w:rFonts w:asciiTheme="minorHAnsi" w:hAnsiTheme="minorHAnsi" w:cs="Arial"/>
        </w:rPr>
        <w:t xml:space="preserve"> każdego z urządzeń</w:t>
      </w:r>
      <w:r w:rsidR="00E84D31" w:rsidRPr="00D90DA2">
        <w:rPr>
          <w:rFonts w:asciiTheme="minorHAnsi" w:hAnsiTheme="minorHAnsi" w:cs="Arial"/>
        </w:rPr>
        <w:t>:</w:t>
      </w:r>
    </w:p>
    <w:p w:rsidR="00F338F5" w:rsidRPr="00835EC2" w:rsidRDefault="00F338F5" w:rsidP="008728D6">
      <w:pPr>
        <w:spacing w:after="0" w:line="360" w:lineRule="auto"/>
        <w:jc w:val="both"/>
        <w:rPr>
          <w:rFonts w:asciiTheme="minorHAnsi" w:hAnsiTheme="minorHAnsi"/>
        </w:rPr>
      </w:pPr>
      <w:r w:rsidRPr="00835EC2">
        <w:rPr>
          <w:rFonts w:asciiTheme="minorHAnsi" w:hAnsiTheme="minorHAnsi"/>
        </w:rPr>
        <w:t>Wys. słupa – min. 5m</w:t>
      </w:r>
    </w:p>
    <w:p w:rsidR="00F338F5" w:rsidRPr="00835EC2" w:rsidRDefault="00F338F5" w:rsidP="008728D6">
      <w:pPr>
        <w:spacing w:after="0" w:line="360" w:lineRule="auto"/>
        <w:jc w:val="both"/>
        <w:rPr>
          <w:rFonts w:asciiTheme="minorHAnsi" w:hAnsiTheme="minorHAnsi"/>
        </w:rPr>
      </w:pPr>
      <w:r w:rsidRPr="00835EC2">
        <w:rPr>
          <w:rFonts w:asciiTheme="minorHAnsi" w:hAnsiTheme="minorHAnsi"/>
        </w:rPr>
        <w:t>Źr</w:t>
      </w:r>
      <w:r w:rsidR="00F2125C">
        <w:rPr>
          <w:rFonts w:asciiTheme="minorHAnsi" w:hAnsiTheme="minorHAnsi"/>
        </w:rPr>
        <w:t>ódło światła – oprawa LED min. 2</w:t>
      </w:r>
      <w:r w:rsidRPr="00835EC2">
        <w:rPr>
          <w:rFonts w:asciiTheme="minorHAnsi" w:hAnsiTheme="minorHAnsi"/>
        </w:rPr>
        <w:t>0 W</w:t>
      </w:r>
    </w:p>
    <w:p w:rsidR="00F338F5" w:rsidRPr="00835EC2" w:rsidRDefault="00F2125C" w:rsidP="008728D6">
      <w:pPr>
        <w:pStyle w:val="Akapitzlist"/>
        <w:tabs>
          <w:tab w:val="left" w:pos="0"/>
        </w:tabs>
        <w:spacing w:after="0" w:line="360" w:lineRule="auto"/>
        <w:ind w:left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Strumień świetlny – min. 22</w:t>
      </w:r>
      <w:r w:rsidR="00F338F5" w:rsidRPr="00835EC2">
        <w:rPr>
          <w:rFonts w:asciiTheme="minorHAnsi" w:hAnsiTheme="minorHAnsi"/>
        </w:rPr>
        <w:t>0</w:t>
      </w:r>
      <w:r w:rsidR="0069431D">
        <w:rPr>
          <w:rFonts w:asciiTheme="minorHAnsi" w:hAnsiTheme="minorHAnsi"/>
        </w:rPr>
        <w:t>0</w:t>
      </w:r>
      <w:r w:rsidR="00F338F5" w:rsidRPr="00835EC2">
        <w:rPr>
          <w:rFonts w:asciiTheme="minorHAnsi" w:hAnsiTheme="minorHAnsi"/>
        </w:rPr>
        <w:t xml:space="preserve"> lm</w:t>
      </w:r>
    </w:p>
    <w:p w:rsidR="00F338F5" w:rsidRPr="00835EC2" w:rsidRDefault="00F2125C" w:rsidP="008728D6">
      <w:pPr>
        <w:pStyle w:val="Akapitzlist"/>
        <w:tabs>
          <w:tab w:val="left" w:pos="0"/>
        </w:tabs>
        <w:spacing w:after="0" w:line="360" w:lineRule="auto"/>
        <w:ind w:left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Moc paneli – min. 2 x 150</w:t>
      </w:r>
      <w:r w:rsidR="00F338F5" w:rsidRPr="00835EC2">
        <w:rPr>
          <w:rFonts w:asciiTheme="minorHAnsi" w:hAnsiTheme="minorHAnsi"/>
        </w:rPr>
        <w:t>W</w:t>
      </w:r>
    </w:p>
    <w:p w:rsidR="00F338F5" w:rsidRPr="00835EC2" w:rsidRDefault="00F338F5" w:rsidP="008728D6">
      <w:pPr>
        <w:pStyle w:val="Akapitzlist"/>
        <w:tabs>
          <w:tab w:val="left" w:pos="0"/>
        </w:tabs>
        <w:spacing w:after="0" w:line="360" w:lineRule="auto"/>
        <w:ind w:left="0"/>
        <w:jc w:val="both"/>
        <w:rPr>
          <w:rFonts w:asciiTheme="minorHAnsi" w:hAnsiTheme="minorHAnsi"/>
        </w:rPr>
      </w:pPr>
      <w:r w:rsidRPr="00835EC2">
        <w:rPr>
          <w:rFonts w:asciiTheme="minorHAnsi" w:hAnsiTheme="minorHAnsi"/>
        </w:rPr>
        <w:t xml:space="preserve">Pojemność akumulatora – </w:t>
      </w:r>
      <w:r w:rsidR="00595FAD">
        <w:rPr>
          <w:rFonts w:asciiTheme="minorHAnsi" w:hAnsiTheme="minorHAnsi"/>
        </w:rPr>
        <w:t xml:space="preserve"> min.</w:t>
      </w:r>
      <w:r w:rsidRPr="00835EC2">
        <w:rPr>
          <w:rFonts w:asciiTheme="minorHAnsi" w:hAnsiTheme="minorHAnsi"/>
        </w:rPr>
        <w:t>1x 150 Ah.</w:t>
      </w:r>
    </w:p>
    <w:p w:rsidR="00F338F5" w:rsidRPr="00835EC2" w:rsidRDefault="00F338F5" w:rsidP="008728D6">
      <w:pPr>
        <w:spacing w:after="0" w:line="360" w:lineRule="auto"/>
        <w:jc w:val="both"/>
        <w:rPr>
          <w:rFonts w:asciiTheme="minorHAnsi" w:hAnsiTheme="minorHAnsi"/>
        </w:rPr>
      </w:pPr>
      <w:r w:rsidRPr="00835EC2">
        <w:rPr>
          <w:rFonts w:asciiTheme="minorHAnsi" w:hAnsiTheme="minorHAnsi"/>
        </w:rPr>
        <w:t>czas pracy lampy- 8-14h</w:t>
      </w:r>
    </w:p>
    <w:p w:rsidR="00F338F5" w:rsidRPr="00835EC2" w:rsidRDefault="00F338F5" w:rsidP="008728D6">
      <w:pPr>
        <w:spacing w:after="0" w:line="360" w:lineRule="auto"/>
        <w:jc w:val="both"/>
        <w:rPr>
          <w:rFonts w:asciiTheme="minorHAnsi" w:hAnsiTheme="minorHAnsi"/>
        </w:rPr>
      </w:pPr>
      <w:r w:rsidRPr="00835EC2">
        <w:rPr>
          <w:rFonts w:asciiTheme="minorHAnsi" w:hAnsiTheme="minorHAnsi"/>
        </w:rPr>
        <w:t xml:space="preserve">typ akumulatora –żelowy </w:t>
      </w:r>
    </w:p>
    <w:p w:rsidR="00F338F5" w:rsidRPr="00835EC2" w:rsidRDefault="00F338F5" w:rsidP="008728D6">
      <w:pPr>
        <w:spacing w:after="0" w:line="360" w:lineRule="auto"/>
        <w:jc w:val="both"/>
        <w:rPr>
          <w:rFonts w:asciiTheme="minorHAnsi" w:hAnsiTheme="minorHAnsi"/>
        </w:rPr>
      </w:pPr>
      <w:r w:rsidRPr="00835EC2">
        <w:rPr>
          <w:rFonts w:asciiTheme="minorHAnsi" w:hAnsiTheme="minorHAnsi"/>
        </w:rPr>
        <w:t>sposób włączenia –czujnik zmierzchowy</w:t>
      </w:r>
    </w:p>
    <w:p w:rsidR="00381F10" w:rsidRPr="00835EC2" w:rsidRDefault="00381F10" w:rsidP="008728D6">
      <w:pPr>
        <w:pStyle w:val="Akapitzlist"/>
        <w:spacing w:after="0" w:line="360" w:lineRule="auto"/>
        <w:ind w:left="0"/>
        <w:jc w:val="both"/>
        <w:rPr>
          <w:rFonts w:asciiTheme="minorHAnsi" w:hAnsiTheme="minorHAnsi" w:cs="Arial"/>
        </w:rPr>
      </w:pPr>
    </w:p>
    <w:p w:rsidR="00605F13" w:rsidRPr="00835EC2" w:rsidRDefault="00F473B7" w:rsidP="008728D6">
      <w:pPr>
        <w:spacing w:after="0"/>
        <w:jc w:val="both"/>
        <w:rPr>
          <w:rFonts w:asciiTheme="minorHAnsi" w:hAnsiTheme="minorHAnsi" w:cs="Arial"/>
        </w:rPr>
      </w:pPr>
      <w:r w:rsidRPr="00835EC2">
        <w:rPr>
          <w:rFonts w:asciiTheme="minorHAnsi" w:hAnsiTheme="minorHAnsi" w:cs="Arial"/>
        </w:rPr>
        <w:t>2</w:t>
      </w:r>
      <w:r w:rsidR="00381F10" w:rsidRPr="00835EC2">
        <w:rPr>
          <w:rFonts w:asciiTheme="minorHAnsi" w:hAnsiTheme="minorHAnsi" w:cs="Arial"/>
        </w:rPr>
        <w:t xml:space="preserve">. </w:t>
      </w:r>
      <w:r w:rsidR="00212706" w:rsidRPr="00835EC2">
        <w:rPr>
          <w:rFonts w:asciiTheme="minorHAnsi" w:hAnsiTheme="minorHAnsi" w:cs="Arial"/>
        </w:rPr>
        <w:t xml:space="preserve">W ramach niniejszej umowy </w:t>
      </w:r>
      <w:r w:rsidR="00381F10" w:rsidRPr="00835EC2">
        <w:rPr>
          <w:rFonts w:asciiTheme="minorHAnsi" w:hAnsiTheme="minorHAnsi" w:cs="Arial"/>
        </w:rPr>
        <w:t>Wykonawca</w:t>
      </w:r>
      <w:r w:rsidR="00CB0BAE" w:rsidRPr="00835EC2">
        <w:rPr>
          <w:rFonts w:asciiTheme="minorHAnsi" w:hAnsiTheme="minorHAnsi" w:cs="Arial"/>
        </w:rPr>
        <w:t xml:space="preserve"> zobowiązuje się</w:t>
      </w:r>
      <w:r w:rsidR="00212706" w:rsidRPr="00835EC2">
        <w:rPr>
          <w:rFonts w:asciiTheme="minorHAnsi" w:hAnsiTheme="minorHAnsi" w:cs="Arial"/>
        </w:rPr>
        <w:t xml:space="preserve">, dostarczyć, zamontować i uruchomić lampy, a Zamawiający zobowiązuje się lampy odebrać  i zapłacić </w:t>
      </w:r>
      <w:r w:rsidR="00381F10" w:rsidRPr="00835EC2">
        <w:rPr>
          <w:rFonts w:asciiTheme="minorHAnsi" w:hAnsiTheme="minorHAnsi" w:cs="Arial"/>
        </w:rPr>
        <w:t xml:space="preserve">Wykonawcy należne </w:t>
      </w:r>
      <w:r w:rsidR="00212706" w:rsidRPr="00835EC2">
        <w:rPr>
          <w:rFonts w:asciiTheme="minorHAnsi" w:hAnsiTheme="minorHAnsi" w:cs="Arial"/>
        </w:rPr>
        <w:t xml:space="preserve"> wynagrodzenie. </w:t>
      </w:r>
    </w:p>
    <w:p w:rsidR="00686104" w:rsidRPr="00835EC2" w:rsidRDefault="00247C7C" w:rsidP="00247C7C">
      <w:pPr>
        <w:spacing w:after="0"/>
        <w:rPr>
          <w:rFonts w:asciiTheme="minorHAnsi" w:hAnsiTheme="minorHAnsi" w:cs="Arial"/>
        </w:rPr>
      </w:pPr>
      <w:r w:rsidRPr="00835EC2">
        <w:rPr>
          <w:rFonts w:asciiTheme="minorHAnsi" w:hAnsiTheme="minorHAnsi" w:cs="Arial"/>
        </w:rPr>
        <w:t xml:space="preserve">                                                              </w:t>
      </w:r>
    </w:p>
    <w:p w:rsidR="00F2125C" w:rsidRDefault="00F2125C" w:rsidP="00683810">
      <w:pPr>
        <w:spacing w:after="0" w:line="360" w:lineRule="auto"/>
        <w:jc w:val="center"/>
        <w:rPr>
          <w:rFonts w:asciiTheme="minorHAnsi" w:hAnsiTheme="minorHAnsi" w:cs="Arial"/>
          <w:b/>
        </w:rPr>
      </w:pPr>
    </w:p>
    <w:p w:rsidR="00F2125C" w:rsidRDefault="00F2125C" w:rsidP="00683810">
      <w:pPr>
        <w:spacing w:after="0" w:line="360" w:lineRule="auto"/>
        <w:jc w:val="center"/>
        <w:rPr>
          <w:rFonts w:asciiTheme="minorHAnsi" w:hAnsiTheme="minorHAnsi" w:cs="Arial"/>
          <w:b/>
        </w:rPr>
      </w:pPr>
    </w:p>
    <w:p w:rsidR="00605F13" w:rsidRPr="00CA7BB7" w:rsidRDefault="00835EC2" w:rsidP="00683810">
      <w:pPr>
        <w:spacing w:after="0" w:line="360" w:lineRule="auto"/>
        <w:jc w:val="center"/>
        <w:rPr>
          <w:rFonts w:asciiTheme="minorHAnsi" w:hAnsiTheme="minorHAnsi" w:cs="Arial"/>
          <w:b/>
        </w:rPr>
      </w:pPr>
      <w:r w:rsidRPr="00CA7BB7">
        <w:rPr>
          <w:rFonts w:asciiTheme="minorHAnsi" w:hAnsiTheme="minorHAnsi" w:cs="Arial"/>
          <w:b/>
        </w:rPr>
        <w:lastRenderedPageBreak/>
        <w:t>§</w:t>
      </w:r>
      <w:r w:rsidR="00212706" w:rsidRPr="00CA7BB7">
        <w:rPr>
          <w:rFonts w:asciiTheme="minorHAnsi" w:hAnsiTheme="minorHAnsi" w:cs="Arial"/>
          <w:b/>
        </w:rPr>
        <w:t>2</w:t>
      </w:r>
    </w:p>
    <w:p w:rsidR="00605F13" w:rsidRPr="00CA7BB7" w:rsidRDefault="00212706" w:rsidP="00CA7BB7">
      <w:pPr>
        <w:spacing w:after="0" w:line="360" w:lineRule="auto"/>
        <w:jc w:val="center"/>
        <w:rPr>
          <w:rFonts w:asciiTheme="minorHAnsi" w:hAnsiTheme="minorHAnsi" w:cs="Arial"/>
          <w:b/>
        </w:rPr>
      </w:pPr>
      <w:r w:rsidRPr="00CA7BB7">
        <w:rPr>
          <w:rFonts w:asciiTheme="minorHAnsi" w:hAnsiTheme="minorHAnsi" w:cs="Arial"/>
          <w:b/>
        </w:rPr>
        <w:t>TERMIN I MIEJSCE REALIZACJI</w:t>
      </w:r>
    </w:p>
    <w:p w:rsidR="00605F13" w:rsidRPr="00CA7BB7" w:rsidRDefault="00212706" w:rsidP="00CA7BB7">
      <w:pPr>
        <w:spacing w:after="0" w:line="360" w:lineRule="auto"/>
        <w:jc w:val="both"/>
        <w:rPr>
          <w:rFonts w:asciiTheme="minorHAnsi" w:hAnsiTheme="minorHAnsi" w:cs="Arial"/>
        </w:rPr>
      </w:pPr>
      <w:r w:rsidRPr="00CA7BB7">
        <w:rPr>
          <w:rFonts w:asciiTheme="minorHAnsi" w:hAnsiTheme="minorHAnsi" w:cs="Arial"/>
        </w:rPr>
        <w:t xml:space="preserve">1. </w:t>
      </w:r>
      <w:r w:rsidR="00F473B7" w:rsidRPr="00CA7BB7">
        <w:rPr>
          <w:rFonts w:asciiTheme="minorHAnsi" w:hAnsiTheme="minorHAnsi" w:cs="Arial"/>
        </w:rPr>
        <w:t xml:space="preserve">Wykonawca </w:t>
      </w:r>
      <w:r w:rsidRPr="00CA7BB7">
        <w:rPr>
          <w:rFonts w:asciiTheme="minorHAnsi" w:hAnsiTheme="minorHAnsi" w:cs="Arial"/>
        </w:rPr>
        <w:t xml:space="preserve"> zobowiązuje się do dostawy, montażu</w:t>
      </w:r>
      <w:r w:rsidR="00683810">
        <w:rPr>
          <w:rFonts w:asciiTheme="minorHAnsi" w:hAnsiTheme="minorHAnsi" w:cs="Arial"/>
        </w:rPr>
        <w:t xml:space="preserve"> i uruchomienia lamp,</w:t>
      </w:r>
      <w:r w:rsidR="00176B51" w:rsidRPr="00CA7BB7">
        <w:rPr>
          <w:rFonts w:asciiTheme="minorHAnsi" w:hAnsiTheme="minorHAnsi" w:cs="Arial"/>
        </w:rPr>
        <w:t xml:space="preserve"> w </w:t>
      </w:r>
      <w:r w:rsidRPr="00CA7BB7">
        <w:rPr>
          <w:rFonts w:asciiTheme="minorHAnsi" w:hAnsiTheme="minorHAnsi" w:cs="Arial"/>
        </w:rPr>
        <w:t xml:space="preserve"> miejsc</w:t>
      </w:r>
      <w:r w:rsidR="00176B51" w:rsidRPr="00CA7BB7">
        <w:rPr>
          <w:rFonts w:asciiTheme="minorHAnsi" w:hAnsiTheme="minorHAnsi" w:cs="Arial"/>
        </w:rPr>
        <w:t>ach</w:t>
      </w:r>
      <w:r w:rsidRPr="00CA7BB7">
        <w:rPr>
          <w:rFonts w:asciiTheme="minorHAnsi" w:hAnsiTheme="minorHAnsi" w:cs="Arial"/>
        </w:rPr>
        <w:t xml:space="preserve"> wskazany</w:t>
      </w:r>
      <w:r w:rsidR="00176B51" w:rsidRPr="00CA7BB7">
        <w:rPr>
          <w:rFonts w:asciiTheme="minorHAnsi" w:hAnsiTheme="minorHAnsi" w:cs="Arial"/>
        </w:rPr>
        <w:t>ch</w:t>
      </w:r>
      <w:r w:rsidRPr="00CA7BB7">
        <w:rPr>
          <w:rFonts w:asciiTheme="minorHAnsi" w:hAnsiTheme="minorHAnsi" w:cs="Arial"/>
        </w:rPr>
        <w:t xml:space="preserve"> przez Zamawiającego</w:t>
      </w:r>
      <w:r w:rsidR="00F473B7" w:rsidRPr="00CA7BB7">
        <w:rPr>
          <w:rFonts w:asciiTheme="minorHAnsi" w:hAnsiTheme="minorHAnsi" w:cs="Arial"/>
        </w:rPr>
        <w:t>.</w:t>
      </w:r>
    </w:p>
    <w:p w:rsidR="00605F13" w:rsidRPr="00CA7BB7" w:rsidRDefault="00176B51" w:rsidP="00683810">
      <w:pPr>
        <w:spacing w:after="0" w:line="360" w:lineRule="auto"/>
        <w:ind w:hanging="142"/>
        <w:jc w:val="both"/>
        <w:rPr>
          <w:rFonts w:asciiTheme="minorHAnsi" w:hAnsiTheme="minorHAnsi" w:cs="Arial"/>
        </w:rPr>
      </w:pPr>
      <w:r w:rsidRPr="00CA7BB7">
        <w:rPr>
          <w:rFonts w:asciiTheme="minorHAnsi" w:hAnsiTheme="minorHAnsi" w:cs="Arial"/>
        </w:rPr>
        <w:t xml:space="preserve">  </w:t>
      </w:r>
      <w:r w:rsidR="00212706" w:rsidRPr="00CA7BB7">
        <w:rPr>
          <w:rFonts w:asciiTheme="minorHAnsi" w:hAnsiTheme="minorHAnsi" w:cs="Arial"/>
        </w:rPr>
        <w:t>2. Termin r</w:t>
      </w:r>
      <w:r w:rsidR="0079217B" w:rsidRPr="00CA7BB7">
        <w:rPr>
          <w:rFonts w:asciiTheme="minorHAnsi" w:hAnsiTheme="minorHAnsi" w:cs="Arial"/>
        </w:rPr>
        <w:t>ealizacji zamó</w:t>
      </w:r>
      <w:r w:rsidR="00381F10" w:rsidRPr="00CA7BB7">
        <w:rPr>
          <w:rFonts w:asciiTheme="minorHAnsi" w:hAnsiTheme="minorHAnsi" w:cs="Arial"/>
        </w:rPr>
        <w:t>wienia</w:t>
      </w:r>
      <w:r w:rsidR="00653AE8" w:rsidRPr="00CA7BB7">
        <w:rPr>
          <w:rFonts w:asciiTheme="minorHAnsi" w:hAnsiTheme="minorHAnsi" w:cs="Arial"/>
        </w:rPr>
        <w:t xml:space="preserve">: </w:t>
      </w:r>
      <w:r w:rsidR="00F473B7" w:rsidRPr="00CA7BB7">
        <w:rPr>
          <w:rFonts w:asciiTheme="minorHAnsi" w:hAnsiTheme="minorHAnsi" w:cs="Arial"/>
        </w:rPr>
        <w:t>od dnia podpisania umowy do dnia ………………………..</w:t>
      </w:r>
    </w:p>
    <w:p w:rsidR="00605F13" w:rsidRPr="00CA7BB7" w:rsidRDefault="00683810" w:rsidP="00CA7BB7">
      <w:pPr>
        <w:spacing w:after="0" w:line="36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3</w:t>
      </w:r>
      <w:r w:rsidR="00212706" w:rsidRPr="00CA7BB7">
        <w:rPr>
          <w:rFonts w:asciiTheme="minorHAnsi" w:hAnsiTheme="minorHAnsi" w:cs="Arial"/>
        </w:rPr>
        <w:t xml:space="preserve">. Zamawiający oświadcza, że posiada tytuł prawny </w:t>
      </w:r>
      <w:r w:rsidR="00D24AF2">
        <w:rPr>
          <w:rFonts w:asciiTheme="minorHAnsi" w:hAnsiTheme="minorHAnsi" w:cs="Arial"/>
        </w:rPr>
        <w:t>do nieruchomości, na których zostaną zamontowane lampy solarne</w:t>
      </w:r>
      <w:r w:rsidR="00212706" w:rsidRPr="00CA7BB7">
        <w:rPr>
          <w:rFonts w:asciiTheme="minorHAnsi" w:hAnsiTheme="minorHAnsi" w:cs="Arial"/>
        </w:rPr>
        <w:t xml:space="preserve">. </w:t>
      </w:r>
    </w:p>
    <w:p w:rsidR="00605F13" w:rsidRPr="00CA7BB7" w:rsidRDefault="00D02453" w:rsidP="00CA7BB7">
      <w:pPr>
        <w:spacing w:after="0" w:line="36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4</w:t>
      </w:r>
      <w:r w:rsidR="00644006" w:rsidRPr="00CA7BB7">
        <w:rPr>
          <w:rFonts w:asciiTheme="minorHAnsi" w:hAnsiTheme="minorHAnsi" w:cs="Arial"/>
        </w:rPr>
        <w:t>. Montaż i uruchomienie</w:t>
      </w:r>
      <w:r w:rsidR="00212706" w:rsidRPr="00CA7BB7">
        <w:rPr>
          <w:rFonts w:asciiTheme="minorHAnsi" w:hAnsiTheme="minorHAnsi" w:cs="Arial"/>
        </w:rPr>
        <w:t xml:space="preserve"> lamp</w:t>
      </w:r>
      <w:r w:rsidR="00644006" w:rsidRPr="00CA7BB7">
        <w:rPr>
          <w:rFonts w:asciiTheme="minorHAnsi" w:hAnsiTheme="minorHAnsi" w:cs="Arial"/>
        </w:rPr>
        <w:t>y</w:t>
      </w:r>
      <w:r w:rsidR="00686104" w:rsidRPr="00CA7BB7">
        <w:rPr>
          <w:rFonts w:asciiTheme="minorHAnsi" w:hAnsiTheme="minorHAnsi" w:cs="Arial"/>
        </w:rPr>
        <w:t xml:space="preserve"> zostanie potwierdzony</w:t>
      </w:r>
      <w:r w:rsidR="00212706" w:rsidRPr="00CA7BB7">
        <w:rPr>
          <w:rFonts w:asciiTheme="minorHAnsi" w:hAnsiTheme="minorHAnsi" w:cs="Arial"/>
        </w:rPr>
        <w:t xml:space="preserve"> protokołem zdawczo – odbiorczym podpisanym przez przedstawicieli </w:t>
      </w:r>
      <w:r w:rsidR="00B0716A" w:rsidRPr="00CA7BB7">
        <w:rPr>
          <w:rFonts w:asciiTheme="minorHAnsi" w:hAnsiTheme="minorHAnsi" w:cs="Arial"/>
        </w:rPr>
        <w:t>Wykonawcy</w:t>
      </w:r>
      <w:r w:rsidR="00212706" w:rsidRPr="00CA7BB7">
        <w:rPr>
          <w:rFonts w:asciiTheme="minorHAnsi" w:hAnsiTheme="minorHAnsi" w:cs="Arial"/>
        </w:rPr>
        <w:t xml:space="preserve"> i Zamawiającego. </w:t>
      </w:r>
    </w:p>
    <w:p w:rsidR="00605F13" w:rsidRPr="00CA7BB7" w:rsidRDefault="00D02453" w:rsidP="00CA7BB7">
      <w:pPr>
        <w:spacing w:after="0" w:line="36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5</w:t>
      </w:r>
      <w:r w:rsidR="00644006" w:rsidRPr="00CA7BB7">
        <w:rPr>
          <w:rFonts w:asciiTheme="minorHAnsi" w:hAnsiTheme="minorHAnsi" w:cs="Arial"/>
        </w:rPr>
        <w:t>. Za dzień wydania</w:t>
      </w:r>
      <w:r w:rsidR="008E605A" w:rsidRPr="00CA7BB7">
        <w:rPr>
          <w:rFonts w:asciiTheme="minorHAnsi" w:hAnsiTheme="minorHAnsi" w:cs="Arial"/>
        </w:rPr>
        <w:t xml:space="preserve"> przedmiotu zamówienia</w:t>
      </w:r>
      <w:r w:rsidR="00793FA0">
        <w:rPr>
          <w:rFonts w:asciiTheme="minorHAnsi" w:hAnsiTheme="minorHAnsi" w:cs="Arial"/>
        </w:rPr>
        <w:t xml:space="preserve"> Zamawiającemu, Strony uznają dzień</w:t>
      </w:r>
      <w:r w:rsidR="00212706" w:rsidRPr="00CA7BB7">
        <w:rPr>
          <w:rFonts w:asciiTheme="minorHAnsi" w:hAnsiTheme="minorHAnsi" w:cs="Arial"/>
        </w:rPr>
        <w:t xml:space="preserve">  </w:t>
      </w:r>
      <w:r w:rsidR="00793FA0">
        <w:rPr>
          <w:rFonts w:asciiTheme="minorHAnsi" w:hAnsiTheme="minorHAnsi" w:cs="Arial"/>
        </w:rPr>
        <w:t>sporządzenia  i obustronnie podpisania protokołu zdawczo-odbiorczego</w:t>
      </w:r>
      <w:r w:rsidR="00212706" w:rsidRPr="00CA7BB7">
        <w:rPr>
          <w:rFonts w:asciiTheme="minorHAnsi" w:hAnsiTheme="minorHAnsi" w:cs="Arial"/>
        </w:rPr>
        <w:t>. Z tym dniem na Zamawiającego przechodzą wszelkie ryzyka związane z uszkodzenie</w:t>
      </w:r>
      <w:r w:rsidR="006108DB">
        <w:rPr>
          <w:rFonts w:asciiTheme="minorHAnsi" w:hAnsiTheme="minorHAnsi" w:cs="Arial"/>
        </w:rPr>
        <w:t>m, utratą lub zniszczeniem lamp</w:t>
      </w:r>
      <w:r w:rsidR="00212706" w:rsidRPr="00CA7BB7">
        <w:rPr>
          <w:rFonts w:asciiTheme="minorHAnsi" w:hAnsiTheme="minorHAnsi" w:cs="Arial"/>
        </w:rPr>
        <w:t xml:space="preserve">.  </w:t>
      </w:r>
    </w:p>
    <w:p w:rsidR="00605F13" w:rsidRPr="00CA7BB7" w:rsidRDefault="00605F13" w:rsidP="00CA7BB7">
      <w:pPr>
        <w:spacing w:after="0" w:line="360" w:lineRule="auto"/>
        <w:rPr>
          <w:rFonts w:asciiTheme="minorHAnsi" w:hAnsiTheme="minorHAnsi" w:cs="Arial"/>
        </w:rPr>
      </w:pPr>
    </w:p>
    <w:p w:rsidR="00605F13" w:rsidRPr="00CA7BB7" w:rsidRDefault="00835EC2" w:rsidP="00CA7BB7">
      <w:pPr>
        <w:spacing w:after="0" w:line="360" w:lineRule="auto"/>
        <w:jc w:val="center"/>
        <w:rPr>
          <w:rFonts w:asciiTheme="minorHAnsi" w:hAnsiTheme="minorHAnsi" w:cs="Arial"/>
          <w:b/>
        </w:rPr>
      </w:pPr>
      <w:r w:rsidRPr="00CA7BB7">
        <w:rPr>
          <w:rFonts w:asciiTheme="minorHAnsi" w:hAnsiTheme="minorHAnsi" w:cs="Arial"/>
          <w:b/>
        </w:rPr>
        <w:t>§</w:t>
      </w:r>
      <w:r w:rsidR="00212706" w:rsidRPr="00CA7BB7">
        <w:rPr>
          <w:rFonts w:asciiTheme="minorHAnsi" w:hAnsiTheme="minorHAnsi" w:cs="Arial"/>
          <w:b/>
        </w:rPr>
        <w:t>3</w:t>
      </w:r>
    </w:p>
    <w:p w:rsidR="00605F13" w:rsidRPr="00CA7BB7" w:rsidRDefault="00212706" w:rsidP="00CA7BB7">
      <w:pPr>
        <w:spacing w:after="0" w:line="360" w:lineRule="auto"/>
        <w:jc w:val="center"/>
        <w:rPr>
          <w:rFonts w:asciiTheme="minorHAnsi" w:hAnsiTheme="minorHAnsi" w:cs="Arial"/>
          <w:b/>
        </w:rPr>
      </w:pPr>
      <w:r w:rsidRPr="00CA7BB7">
        <w:rPr>
          <w:rFonts w:asciiTheme="minorHAnsi" w:hAnsiTheme="minorHAnsi" w:cs="Arial"/>
          <w:b/>
        </w:rPr>
        <w:t>WYNAGRODZENIE</w:t>
      </w:r>
    </w:p>
    <w:p w:rsidR="00381F10" w:rsidRPr="00CA7BB7" w:rsidRDefault="00212706" w:rsidP="00FC66A2">
      <w:pPr>
        <w:pStyle w:val="Akapitzlist"/>
        <w:numPr>
          <w:ilvl w:val="0"/>
          <w:numId w:val="6"/>
        </w:numPr>
        <w:spacing w:after="0" w:line="360" w:lineRule="auto"/>
        <w:ind w:left="0" w:firstLine="0"/>
        <w:rPr>
          <w:rFonts w:asciiTheme="minorHAnsi" w:hAnsiTheme="minorHAnsi" w:cs="Arial"/>
          <w:color w:val="000000"/>
        </w:rPr>
      </w:pPr>
      <w:r w:rsidRPr="00CA7BB7">
        <w:rPr>
          <w:rFonts w:asciiTheme="minorHAnsi" w:hAnsiTheme="minorHAnsi" w:cs="Arial"/>
        </w:rPr>
        <w:t xml:space="preserve">Za wykonanie </w:t>
      </w:r>
      <w:r w:rsidR="00381F10" w:rsidRPr="00CA7BB7">
        <w:rPr>
          <w:rFonts w:asciiTheme="minorHAnsi" w:hAnsiTheme="minorHAnsi" w:cs="Arial"/>
        </w:rPr>
        <w:t xml:space="preserve">przedmiotu </w:t>
      </w:r>
      <w:r w:rsidRPr="00CA7BB7">
        <w:rPr>
          <w:rFonts w:asciiTheme="minorHAnsi" w:hAnsiTheme="minorHAnsi" w:cs="Arial"/>
        </w:rPr>
        <w:t xml:space="preserve">umowy </w:t>
      </w:r>
      <w:r w:rsidR="00F2125C">
        <w:rPr>
          <w:rFonts w:asciiTheme="minorHAnsi" w:hAnsiTheme="minorHAnsi" w:cs="Arial"/>
        </w:rPr>
        <w:t>(w ilości 9</w:t>
      </w:r>
      <w:r w:rsidR="00FC66A2">
        <w:rPr>
          <w:rFonts w:asciiTheme="minorHAnsi" w:hAnsiTheme="minorHAnsi" w:cs="Arial"/>
        </w:rPr>
        <w:t xml:space="preserve"> szt. </w:t>
      </w:r>
      <w:r w:rsidR="00381F10" w:rsidRPr="00CA7BB7">
        <w:rPr>
          <w:rFonts w:asciiTheme="minorHAnsi" w:hAnsiTheme="minorHAnsi" w:cs="Arial"/>
        </w:rPr>
        <w:t xml:space="preserve"> lamp) </w:t>
      </w:r>
      <w:r w:rsidRPr="00CA7BB7">
        <w:rPr>
          <w:rFonts w:asciiTheme="minorHAnsi" w:hAnsiTheme="minorHAnsi" w:cs="Arial"/>
        </w:rPr>
        <w:t xml:space="preserve">Zamawiający zapłaci </w:t>
      </w:r>
      <w:r w:rsidR="009063A2" w:rsidRPr="00CA7BB7">
        <w:rPr>
          <w:rFonts w:asciiTheme="minorHAnsi" w:hAnsiTheme="minorHAnsi" w:cs="Arial"/>
        </w:rPr>
        <w:t xml:space="preserve"> Wykonawcy</w:t>
      </w:r>
      <w:r w:rsidRPr="00CA7BB7">
        <w:rPr>
          <w:rFonts w:asciiTheme="minorHAnsi" w:hAnsiTheme="minorHAnsi" w:cs="Arial"/>
        </w:rPr>
        <w:t xml:space="preserve"> </w:t>
      </w:r>
      <w:r w:rsidR="005501AC" w:rsidRPr="00CA7BB7">
        <w:rPr>
          <w:rFonts w:asciiTheme="minorHAnsi" w:hAnsiTheme="minorHAnsi" w:cs="Arial"/>
        </w:rPr>
        <w:t xml:space="preserve">zgodnie z ofertą </w:t>
      </w:r>
      <w:r w:rsidR="00271A92" w:rsidRPr="00CA7BB7">
        <w:rPr>
          <w:rFonts w:asciiTheme="minorHAnsi" w:hAnsiTheme="minorHAnsi" w:cs="Arial"/>
        </w:rPr>
        <w:t xml:space="preserve"> wynagrodzenie w kwocie</w:t>
      </w:r>
      <w:r w:rsidR="009A48A1" w:rsidRPr="00CA7BB7">
        <w:rPr>
          <w:rFonts w:asciiTheme="minorHAnsi" w:hAnsiTheme="minorHAnsi" w:cs="Arial"/>
        </w:rPr>
        <w:t xml:space="preserve"> brutto:</w:t>
      </w:r>
    </w:p>
    <w:p w:rsidR="005501AC" w:rsidRPr="00E9672B" w:rsidRDefault="009A48A1" w:rsidP="00FC66A2">
      <w:pPr>
        <w:pStyle w:val="Akapitzlist"/>
        <w:spacing w:after="0" w:line="360" w:lineRule="auto"/>
        <w:ind w:left="0"/>
        <w:rPr>
          <w:rFonts w:asciiTheme="minorHAnsi" w:hAnsiTheme="minorHAnsi" w:cs="Arial"/>
          <w:color w:val="000000"/>
        </w:rPr>
      </w:pPr>
      <w:r w:rsidRPr="00E9672B">
        <w:rPr>
          <w:rFonts w:asciiTheme="minorHAnsi" w:hAnsiTheme="minorHAnsi" w:cs="Arial"/>
          <w:color w:val="000000"/>
        </w:rPr>
        <w:t>……………………………………….zł, (słownie:……………………………………………………………………………………..</w:t>
      </w:r>
      <w:r w:rsidR="002E6031" w:rsidRPr="00E9672B">
        <w:rPr>
          <w:rFonts w:asciiTheme="minorHAnsi" w:hAnsiTheme="minorHAnsi" w:cs="Arial"/>
          <w:color w:val="000000"/>
        </w:rPr>
        <w:t>)</w:t>
      </w:r>
      <w:r w:rsidR="009063A2" w:rsidRPr="00E9672B">
        <w:rPr>
          <w:rFonts w:asciiTheme="minorHAnsi" w:hAnsiTheme="minorHAnsi" w:cs="Arial"/>
          <w:color w:val="000000"/>
        </w:rPr>
        <w:t xml:space="preserve"> </w:t>
      </w:r>
    </w:p>
    <w:p w:rsidR="00381F10" w:rsidRPr="00E9672B" w:rsidRDefault="009063A2" w:rsidP="00FC66A2">
      <w:pPr>
        <w:pStyle w:val="Akapitzlist"/>
        <w:spacing w:after="0" w:line="360" w:lineRule="auto"/>
        <w:ind w:left="0"/>
        <w:rPr>
          <w:rFonts w:asciiTheme="minorHAnsi" w:hAnsiTheme="minorHAnsi" w:cs="Arial"/>
          <w:color w:val="000000"/>
        </w:rPr>
      </w:pPr>
      <w:r w:rsidRPr="00E9672B">
        <w:rPr>
          <w:rFonts w:asciiTheme="minorHAnsi" w:hAnsiTheme="minorHAnsi" w:cs="Arial"/>
          <w:color w:val="000000"/>
        </w:rPr>
        <w:t>w tym należny podatek</w:t>
      </w:r>
      <w:r w:rsidR="009A48A1" w:rsidRPr="00E9672B">
        <w:rPr>
          <w:rFonts w:asciiTheme="minorHAnsi" w:hAnsiTheme="minorHAnsi" w:cs="Arial"/>
          <w:color w:val="000000"/>
        </w:rPr>
        <w:t xml:space="preserve"> 23% tj. ……………………………..</w:t>
      </w:r>
      <w:r w:rsidR="00B62507" w:rsidRPr="00E9672B">
        <w:rPr>
          <w:rFonts w:asciiTheme="minorHAnsi" w:hAnsiTheme="minorHAnsi" w:cs="Arial"/>
          <w:color w:val="000000"/>
        </w:rPr>
        <w:t xml:space="preserve">zł </w:t>
      </w:r>
    </w:p>
    <w:p w:rsidR="00B62507" w:rsidRPr="00E9672B" w:rsidRDefault="009A48A1" w:rsidP="00FC66A2">
      <w:pPr>
        <w:pStyle w:val="Akapitzlist"/>
        <w:spacing w:after="0" w:line="360" w:lineRule="auto"/>
        <w:ind w:left="0"/>
        <w:rPr>
          <w:rFonts w:asciiTheme="minorHAnsi" w:hAnsiTheme="minorHAnsi" w:cs="Arial"/>
          <w:color w:val="000000"/>
        </w:rPr>
      </w:pPr>
      <w:r w:rsidRPr="00E9672B">
        <w:rPr>
          <w:rFonts w:asciiTheme="minorHAnsi" w:hAnsiTheme="minorHAnsi" w:cs="Arial"/>
          <w:color w:val="000000"/>
        </w:rPr>
        <w:t>(</w:t>
      </w:r>
      <w:r w:rsidR="00B62507" w:rsidRPr="00E9672B">
        <w:rPr>
          <w:rFonts w:asciiTheme="minorHAnsi" w:hAnsiTheme="minorHAnsi" w:cs="Arial"/>
          <w:color w:val="000000"/>
        </w:rPr>
        <w:t>słownie</w:t>
      </w:r>
      <w:r w:rsidRPr="00E9672B">
        <w:rPr>
          <w:rFonts w:asciiTheme="minorHAnsi" w:hAnsiTheme="minorHAnsi" w:cs="Arial"/>
          <w:color w:val="000000"/>
        </w:rPr>
        <w:t>:……………………………………………………………………………………..</w:t>
      </w:r>
      <w:r w:rsidR="00B62507" w:rsidRPr="00E9672B">
        <w:rPr>
          <w:rFonts w:asciiTheme="minorHAnsi" w:hAnsiTheme="minorHAnsi" w:cs="Arial"/>
          <w:color w:val="000000"/>
        </w:rPr>
        <w:t>)</w:t>
      </w:r>
    </w:p>
    <w:p w:rsidR="0079217B" w:rsidRPr="00FC66A2" w:rsidRDefault="00271A92" w:rsidP="00FC66A2">
      <w:pPr>
        <w:pStyle w:val="Akapitzlist"/>
        <w:numPr>
          <w:ilvl w:val="0"/>
          <w:numId w:val="6"/>
        </w:numPr>
        <w:spacing w:after="0" w:line="360" w:lineRule="auto"/>
        <w:ind w:left="0" w:firstLine="0"/>
        <w:rPr>
          <w:rFonts w:asciiTheme="minorHAnsi" w:hAnsiTheme="minorHAnsi" w:cs="Arial"/>
          <w:color w:val="000000"/>
        </w:rPr>
      </w:pPr>
      <w:r w:rsidRPr="00CA7BB7">
        <w:rPr>
          <w:rFonts w:asciiTheme="minorHAnsi" w:hAnsiTheme="minorHAnsi" w:cs="Arial"/>
        </w:rPr>
        <w:t>Z</w:t>
      </w:r>
      <w:r w:rsidR="00212706" w:rsidRPr="00CA7BB7">
        <w:rPr>
          <w:rFonts w:asciiTheme="minorHAnsi" w:hAnsiTheme="minorHAnsi" w:cs="Arial"/>
        </w:rPr>
        <w:t>apłata nastąpi  na podstawie faktury VAT, przelewem na rachunek bankow</w:t>
      </w:r>
      <w:r w:rsidRPr="00CA7BB7">
        <w:rPr>
          <w:rFonts w:asciiTheme="minorHAnsi" w:hAnsiTheme="minorHAnsi" w:cs="Arial"/>
        </w:rPr>
        <w:t xml:space="preserve">y </w:t>
      </w:r>
      <w:r w:rsidR="002E6031" w:rsidRPr="00CA7BB7">
        <w:rPr>
          <w:rFonts w:asciiTheme="minorHAnsi" w:hAnsiTheme="minorHAnsi" w:cs="Arial"/>
        </w:rPr>
        <w:t>Wykonawcy</w:t>
      </w:r>
      <w:r w:rsidR="009A48A1" w:rsidRPr="00CA7BB7">
        <w:rPr>
          <w:rFonts w:asciiTheme="minorHAnsi" w:hAnsiTheme="minorHAnsi" w:cs="Arial"/>
        </w:rPr>
        <w:t xml:space="preserve"> podany na fakturze.</w:t>
      </w:r>
    </w:p>
    <w:p w:rsidR="00C528B7" w:rsidRPr="00CA7BB7" w:rsidRDefault="009A48A1" w:rsidP="00FC66A2">
      <w:pPr>
        <w:pStyle w:val="Akapitzlist"/>
        <w:numPr>
          <w:ilvl w:val="0"/>
          <w:numId w:val="6"/>
        </w:numPr>
        <w:spacing w:after="0" w:line="360" w:lineRule="auto"/>
        <w:ind w:left="0" w:firstLine="0"/>
        <w:rPr>
          <w:rFonts w:asciiTheme="minorHAnsi" w:hAnsiTheme="minorHAnsi" w:cs="Arial"/>
          <w:color w:val="000000"/>
        </w:rPr>
      </w:pPr>
      <w:r w:rsidRPr="00CA7BB7">
        <w:rPr>
          <w:rFonts w:asciiTheme="minorHAnsi" w:hAnsiTheme="minorHAnsi"/>
        </w:rPr>
        <w:t xml:space="preserve">Płatność za prawidłowo wystawioną fakturę nastąpi  w terminie </w:t>
      </w:r>
      <w:r w:rsidR="0041602E">
        <w:rPr>
          <w:rFonts w:asciiTheme="minorHAnsi" w:hAnsiTheme="minorHAnsi"/>
        </w:rPr>
        <w:t>30</w:t>
      </w:r>
      <w:r w:rsidRPr="00CA7BB7">
        <w:rPr>
          <w:rFonts w:asciiTheme="minorHAnsi" w:hAnsiTheme="minorHAnsi"/>
        </w:rPr>
        <w:t xml:space="preserve"> dni od daty jej złożenia.</w:t>
      </w:r>
    </w:p>
    <w:p w:rsidR="00605F13" w:rsidRPr="00CA7BB7" w:rsidRDefault="00212706" w:rsidP="00683810">
      <w:pPr>
        <w:pStyle w:val="Akapitzlist1"/>
        <w:spacing w:after="0" w:line="360" w:lineRule="auto"/>
        <w:ind w:left="0"/>
        <w:jc w:val="center"/>
        <w:rPr>
          <w:rFonts w:asciiTheme="minorHAnsi" w:hAnsiTheme="minorHAnsi" w:cs="Arial"/>
        </w:rPr>
      </w:pPr>
      <w:r w:rsidRPr="00CA7BB7">
        <w:rPr>
          <w:rFonts w:asciiTheme="minorHAnsi" w:hAnsiTheme="minorHAnsi" w:cs="Arial"/>
          <w:b/>
        </w:rPr>
        <w:t>§4</w:t>
      </w:r>
    </w:p>
    <w:p w:rsidR="00605F13" w:rsidRPr="00CA7BB7" w:rsidRDefault="00212706" w:rsidP="00683810">
      <w:pPr>
        <w:pStyle w:val="Akapitzlist1"/>
        <w:spacing w:after="0" w:line="360" w:lineRule="auto"/>
        <w:ind w:left="0"/>
        <w:jc w:val="center"/>
        <w:rPr>
          <w:rFonts w:asciiTheme="minorHAnsi" w:hAnsiTheme="minorHAnsi" w:cs="Arial"/>
          <w:b/>
        </w:rPr>
      </w:pPr>
      <w:r w:rsidRPr="00CA7BB7">
        <w:rPr>
          <w:rFonts w:asciiTheme="minorHAnsi" w:hAnsiTheme="minorHAnsi" w:cs="Arial"/>
          <w:b/>
        </w:rPr>
        <w:t>GWARANCJA JAKOŚCI</w:t>
      </w:r>
    </w:p>
    <w:p w:rsidR="00605F13" w:rsidRPr="00CA7BB7" w:rsidRDefault="00212706" w:rsidP="00CA7BB7">
      <w:pPr>
        <w:pStyle w:val="Akapitzlist1"/>
        <w:spacing w:after="0" w:line="360" w:lineRule="auto"/>
        <w:ind w:left="0"/>
        <w:jc w:val="both"/>
        <w:rPr>
          <w:rFonts w:asciiTheme="minorHAnsi" w:hAnsiTheme="minorHAnsi" w:cs="Arial"/>
        </w:rPr>
      </w:pPr>
      <w:r w:rsidRPr="00CA7BB7">
        <w:rPr>
          <w:rFonts w:asciiTheme="minorHAnsi" w:hAnsiTheme="minorHAnsi" w:cs="Arial"/>
        </w:rPr>
        <w:t xml:space="preserve">1. Producent udziela Zamawiającemu gwarancji </w:t>
      </w:r>
      <w:r w:rsidR="00835EC2" w:rsidRPr="00CA7BB7">
        <w:rPr>
          <w:rFonts w:asciiTheme="minorHAnsi" w:hAnsiTheme="minorHAnsi" w:cs="Arial"/>
        </w:rPr>
        <w:t xml:space="preserve"> na okres 24</w:t>
      </w:r>
      <w:r w:rsidR="009063A2" w:rsidRPr="00CA7BB7">
        <w:rPr>
          <w:rFonts w:asciiTheme="minorHAnsi" w:hAnsiTheme="minorHAnsi" w:cs="Arial"/>
        </w:rPr>
        <w:t xml:space="preserve"> miesięcy</w:t>
      </w:r>
      <w:r w:rsidR="00835EC2" w:rsidRPr="00CA7BB7">
        <w:rPr>
          <w:rFonts w:asciiTheme="minorHAnsi" w:hAnsiTheme="minorHAnsi" w:cs="Arial"/>
        </w:rPr>
        <w:t>.</w:t>
      </w:r>
    </w:p>
    <w:p w:rsidR="00605F13" w:rsidRDefault="00212706" w:rsidP="00CA7BB7">
      <w:pPr>
        <w:pStyle w:val="Akapitzlist1"/>
        <w:spacing w:after="0" w:line="360" w:lineRule="auto"/>
        <w:ind w:left="0"/>
        <w:jc w:val="both"/>
        <w:rPr>
          <w:rFonts w:asciiTheme="minorHAnsi" w:hAnsiTheme="minorHAnsi" w:cs="Arial"/>
        </w:rPr>
      </w:pPr>
      <w:r w:rsidRPr="00CA7BB7">
        <w:rPr>
          <w:rFonts w:asciiTheme="minorHAnsi" w:hAnsiTheme="minorHAnsi" w:cs="Arial"/>
        </w:rPr>
        <w:t>2. Okres gwarancji biegnie łącznie dla wszystkic</w:t>
      </w:r>
      <w:r w:rsidR="00E9672B">
        <w:rPr>
          <w:rFonts w:asciiTheme="minorHAnsi" w:hAnsiTheme="minorHAnsi" w:cs="Arial"/>
        </w:rPr>
        <w:t>h lamp i liczony jest od sporządzenia  i obustronnie podpisania protokołu zdawczo-odbiorczego</w:t>
      </w:r>
      <w:r w:rsidR="00270765">
        <w:rPr>
          <w:rFonts w:asciiTheme="minorHAnsi" w:hAnsiTheme="minorHAnsi" w:cs="Arial"/>
        </w:rPr>
        <w:t>.</w:t>
      </w:r>
    </w:p>
    <w:p w:rsidR="00F2125C" w:rsidRDefault="00F2125C" w:rsidP="00CA7BB7">
      <w:pPr>
        <w:pStyle w:val="Akapitzlist1"/>
        <w:spacing w:after="0" w:line="360" w:lineRule="auto"/>
        <w:ind w:left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3. W ramach zawartej umowy wymagane jest udostępnienie przez Wykonawcę nieodpłatnej usługi serwisowej w całym okresie trwania gwarancji. Wymagane jest aby w przypadku nieprawidłowego działania lampy, Wykonawca najpóźniej w ciągu 14 dni od dnia zgłoszenia usterki, przybył na miejsce montażu i dokonał jej likwidacji.</w:t>
      </w:r>
    </w:p>
    <w:p w:rsidR="00F2125C" w:rsidRDefault="00F2125C" w:rsidP="00CA7BB7">
      <w:pPr>
        <w:pStyle w:val="Akapitzlist1"/>
        <w:spacing w:after="0" w:line="360" w:lineRule="auto"/>
        <w:ind w:left="0"/>
        <w:jc w:val="both"/>
        <w:rPr>
          <w:rFonts w:asciiTheme="minorHAnsi" w:hAnsiTheme="minorHAnsi" w:cs="Arial"/>
        </w:rPr>
      </w:pPr>
    </w:p>
    <w:p w:rsidR="0041602E" w:rsidRDefault="0041602E" w:rsidP="00CA7BB7">
      <w:pPr>
        <w:pStyle w:val="Akapitzlist1"/>
        <w:spacing w:after="0" w:line="360" w:lineRule="auto"/>
        <w:ind w:left="0"/>
        <w:jc w:val="both"/>
        <w:rPr>
          <w:rFonts w:asciiTheme="minorHAnsi" w:hAnsiTheme="minorHAnsi" w:cs="Arial"/>
        </w:rPr>
      </w:pPr>
    </w:p>
    <w:p w:rsidR="00F2125C" w:rsidRPr="00CA7BB7" w:rsidRDefault="00F2125C" w:rsidP="00CA7BB7">
      <w:pPr>
        <w:pStyle w:val="Akapitzlist1"/>
        <w:spacing w:after="0" w:line="360" w:lineRule="auto"/>
        <w:ind w:left="0"/>
        <w:jc w:val="both"/>
        <w:rPr>
          <w:rFonts w:asciiTheme="minorHAnsi" w:hAnsiTheme="minorHAnsi" w:cs="Arial"/>
        </w:rPr>
      </w:pPr>
    </w:p>
    <w:p w:rsidR="00605F13" w:rsidRPr="00CA7BB7" w:rsidRDefault="00212706" w:rsidP="00683810">
      <w:pPr>
        <w:pStyle w:val="Akapitzlist1"/>
        <w:spacing w:after="0" w:line="360" w:lineRule="auto"/>
        <w:ind w:left="0"/>
        <w:jc w:val="center"/>
        <w:rPr>
          <w:rFonts w:asciiTheme="minorHAnsi" w:hAnsiTheme="minorHAnsi" w:cs="Arial"/>
          <w:b/>
        </w:rPr>
      </w:pPr>
      <w:r w:rsidRPr="00CA7BB7">
        <w:rPr>
          <w:rFonts w:asciiTheme="minorHAnsi" w:hAnsiTheme="minorHAnsi" w:cs="Arial"/>
          <w:b/>
        </w:rPr>
        <w:lastRenderedPageBreak/>
        <w:t>§5</w:t>
      </w:r>
    </w:p>
    <w:p w:rsidR="00605F13" w:rsidRPr="00CA7BB7" w:rsidRDefault="00212706" w:rsidP="00683810">
      <w:pPr>
        <w:pStyle w:val="Akapitzlist1"/>
        <w:spacing w:after="0" w:line="360" w:lineRule="auto"/>
        <w:ind w:left="0"/>
        <w:jc w:val="center"/>
        <w:rPr>
          <w:rFonts w:asciiTheme="minorHAnsi" w:hAnsiTheme="minorHAnsi" w:cs="Arial"/>
          <w:b/>
        </w:rPr>
      </w:pPr>
      <w:r w:rsidRPr="00CA7BB7">
        <w:rPr>
          <w:rFonts w:asciiTheme="minorHAnsi" w:hAnsiTheme="minorHAnsi" w:cs="Arial"/>
          <w:b/>
        </w:rPr>
        <w:t>KARY UMOWNE</w:t>
      </w:r>
    </w:p>
    <w:p w:rsidR="00605F13" w:rsidRPr="00CA7BB7" w:rsidRDefault="00B34898" w:rsidP="00CA7BB7">
      <w:pPr>
        <w:pStyle w:val="Akapitzlist1"/>
        <w:spacing w:after="0" w:line="360" w:lineRule="auto"/>
        <w:ind w:left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1.</w:t>
      </w:r>
      <w:r w:rsidR="00212706" w:rsidRPr="00CA7BB7">
        <w:rPr>
          <w:rFonts w:asciiTheme="minorHAnsi" w:hAnsiTheme="minorHAnsi" w:cs="Arial"/>
        </w:rPr>
        <w:t>W razie niewykonania lub nienależytego wykonania umowy:</w:t>
      </w:r>
    </w:p>
    <w:p w:rsidR="00605F13" w:rsidRPr="00CA7BB7" w:rsidRDefault="00686104" w:rsidP="00CA7BB7">
      <w:pPr>
        <w:pStyle w:val="Akapitzlist1"/>
        <w:spacing w:after="0" w:line="360" w:lineRule="auto"/>
        <w:ind w:left="0"/>
        <w:jc w:val="both"/>
        <w:rPr>
          <w:rFonts w:asciiTheme="minorHAnsi" w:hAnsiTheme="minorHAnsi" w:cs="Arial"/>
        </w:rPr>
      </w:pPr>
      <w:r w:rsidRPr="00CA7BB7">
        <w:rPr>
          <w:rFonts w:asciiTheme="minorHAnsi" w:hAnsiTheme="minorHAnsi" w:cs="Arial"/>
        </w:rPr>
        <w:t>1.</w:t>
      </w:r>
      <w:r w:rsidR="00B34898">
        <w:rPr>
          <w:rFonts w:asciiTheme="minorHAnsi" w:hAnsiTheme="minorHAnsi" w:cs="Arial"/>
        </w:rPr>
        <w:t>1.</w:t>
      </w:r>
      <w:r w:rsidRPr="00CA7BB7">
        <w:rPr>
          <w:rFonts w:asciiTheme="minorHAnsi" w:hAnsiTheme="minorHAnsi" w:cs="Arial"/>
        </w:rPr>
        <w:t xml:space="preserve"> Wykonawca</w:t>
      </w:r>
      <w:r w:rsidR="00212706" w:rsidRPr="00CA7BB7">
        <w:rPr>
          <w:rFonts w:asciiTheme="minorHAnsi" w:hAnsiTheme="minorHAnsi" w:cs="Arial"/>
        </w:rPr>
        <w:t xml:space="preserve"> zobowiązuje się zapłacić Zamawiającemu kary umowne:</w:t>
      </w:r>
    </w:p>
    <w:p w:rsidR="00605F13" w:rsidRPr="00CA7BB7" w:rsidRDefault="00212706" w:rsidP="00CA7BB7">
      <w:pPr>
        <w:pStyle w:val="Akapitzlist1"/>
        <w:spacing w:after="0" w:line="360" w:lineRule="auto"/>
        <w:ind w:left="0"/>
        <w:jc w:val="both"/>
        <w:rPr>
          <w:rFonts w:asciiTheme="minorHAnsi" w:hAnsiTheme="minorHAnsi" w:cs="Arial"/>
        </w:rPr>
      </w:pPr>
      <w:r w:rsidRPr="00CA7BB7">
        <w:rPr>
          <w:rFonts w:asciiTheme="minorHAnsi" w:hAnsiTheme="minorHAnsi" w:cs="Arial"/>
        </w:rPr>
        <w:t>a) 5% wynagrodzenia netto, gdy Zamawiający odstąpi od umowy z powodu okolicznośc</w:t>
      </w:r>
      <w:r w:rsidR="00686104" w:rsidRPr="00CA7BB7">
        <w:rPr>
          <w:rFonts w:asciiTheme="minorHAnsi" w:hAnsiTheme="minorHAnsi" w:cs="Arial"/>
        </w:rPr>
        <w:t>i , za które odpowiada Wykonawca.</w:t>
      </w:r>
    </w:p>
    <w:p w:rsidR="00605F13" w:rsidRPr="00CA7BB7" w:rsidRDefault="00212706" w:rsidP="00CA7BB7">
      <w:pPr>
        <w:pStyle w:val="Akapitzlist1"/>
        <w:spacing w:after="0" w:line="360" w:lineRule="auto"/>
        <w:ind w:left="0"/>
        <w:jc w:val="both"/>
        <w:rPr>
          <w:rFonts w:asciiTheme="minorHAnsi" w:hAnsiTheme="minorHAnsi" w:cs="Arial"/>
        </w:rPr>
      </w:pPr>
      <w:r w:rsidRPr="00CA7BB7">
        <w:rPr>
          <w:rFonts w:asciiTheme="minorHAnsi" w:hAnsiTheme="minorHAnsi" w:cs="Arial"/>
        </w:rPr>
        <w:t>b) 0,1% wynagrodzenia  netto za każdy dzień opóźnienia w realizacji przedmiotu umowy, nie więcej jednak niż 5% wynagrodzenia netto.</w:t>
      </w:r>
    </w:p>
    <w:p w:rsidR="00605F13" w:rsidRPr="00CA7BB7" w:rsidRDefault="00B34898" w:rsidP="00CA7BB7">
      <w:pPr>
        <w:pStyle w:val="Akapitzlist1"/>
        <w:spacing w:after="0" w:line="360" w:lineRule="auto"/>
        <w:ind w:left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1.</w:t>
      </w:r>
      <w:r w:rsidR="00212706" w:rsidRPr="00CA7BB7">
        <w:rPr>
          <w:rFonts w:asciiTheme="minorHAnsi" w:hAnsiTheme="minorHAnsi" w:cs="Arial"/>
        </w:rPr>
        <w:t>2. Z</w:t>
      </w:r>
      <w:r w:rsidR="00686104" w:rsidRPr="00CA7BB7">
        <w:rPr>
          <w:rFonts w:asciiTheme="minorHAnsi" w:hAnsiTheme="minorHAnsi" w:cs="Arial"/>
        </w:rPr>
        <w:t>amawiający  zapłaci Wykonawcy</w:t>
      </w:r>
      <w:r w:rsidR="00212706" w:rsidRPr="00CA7BB7">
        <w:rPr>
          <w:rFonts w:asciiTheme="minorHAnsi" w:hAnsiTheme="minorHAnsi" w:cs="Arial"/>
        </w:rPr>
        <w:t xml:space="preserve"> karę umowną: </w:t>
      </w:r>
    </w:p>
    <w:p w:rsidR="00605F13" w:rsidRPr="00CA7BB7" w:rsidRDefault="00212706" w:rsidP="00CA7BB7">
      <w:pPr>
        <w:pStyle w:val="Akapitzlist1"/>
        <w:spacing w:after="0" w:line="360" w:lineRule="auto"/>
        <w:ind w:left="0"/>
        <w:jc w:val="both"/>
        <w:rPr>
          <w:rFonts w:asciiTheme="minorHAnsi" w:hAnsiTheme="minorHAnsi" w:cs="Arial"/>
        </w:rPr>
      </w:pPr>
      <w:r w:rsidRPr="00CA7BB7">
        <w:rPr>
          <w:rFonts w:asciiTheme="minorHAnsi" w:hAnsiTheme="minorHAnsi" w:cs="Arial"/>
        </w:rPr>
        <w:t xml:space="preserve">a)  10% wynagrodzenia netto w przypadku odstąpienia przez </w:t>
      </w:r>
      <w:r w:rsidR="00686104" w:rsidRPr="00CA7BB7">
        <w:rPr>
          <w:rFonts w:asciiTheme="minorHAnsi" w:hAnsiTheme="minorHAnsi" w:cs="Arial"/>
        </w:rPr>
        <w:t>Wykonawcę</w:t>
      </w:r>
      <w:r w:rsidRPr="00CA7BB7">
        <w:rPr>
          <w:rFonts w:asciiTheme="minorHAnsi" w:hAnsiTheme="minorHAnsi" w:cs="Arial"/>
        </w:rPr>
        <w:t xml:space="preserve"> od umowy z przyczyn leżących po stronie Zamawiającego. </w:t>
      </w:r>
    </w:p>
    <w:p w:rsidR="00605F13" w:rsidRPr="00CA7BB7" w:rsidRDefault="00212706" w:rsidP="00CA7BB7">
      <w:pPr>
        <w:pStyle w:val="Akapitzlist1"/>
        <w:spacing w:after="0" w:line="360" w:lineRule="auto"/>
        <w:ind w:left="0"/>
        <w:jc w:val="both"/>
        <w:rPr>
          <w:rFonts w:asciiTheme="minorHAnsi" w:hAnsiTheme="minorHAnsi" w:cs="Arial"/>
        </w:rPr>
      </w:pPr>
      <w:r w:rsidRPr="00CA7BB7">
        <w:rPr>
          <w:rFonts w:asciiTheme="minorHAnsi" w:hAnsiTheme="minorHAnsi" w:cs="Arial"/>
        </w:rPr>
        <w:t>b) 0,5% wynagrodzenia netto za każdy dzień opóźnienia w podpisaniu protokołu zdawczo – odbiorczego z przycz</w:t>
      </w:r>
      <w:r w:rsidR="00271A92" w:rsidRPr="00CA7BB7">
        <w:rPr>
          <w:rFonts w:asciiTheme="minorHAnsi" w:hAnsiTheme="minorHAnsi" w:cs="Arial"/>
        </w:rPr>
        <w:t>yn leżących po stronie Zamawiają</w:t>
      </w:r>
      <w:r w:rsidRPr="00CA7BB7">
        <w:rPr>
          <w:rFonts w:asciiTheme="minorHAnsi" w:hAnsiTheme="minorHAnsi" w:cs="Arial"/>
        </w:rPr>
        <w:t>cego.</w:t>
      </w:r>
    </w:p>
    <w:p w:rsidR="00605F13" w:rsidRPr="00CA7BB7" w:rsidRDefault="00605F13" w:rsidP="00CA7BB7">
      <w:pPr>
        <w:pStyle w:val="Akapitzlist1"/>
        <w:spacing w:after="0" w:line="360" w:lineRule="auto"/>
        <w:ind w:left="0"/>
        <w:jc w:val="center"/>
        <w:rPr>
          <w:rFonts w:asciiTheme="minorHAnsi" w:hAnsiTheme="minorHAnsi" w:cs="Arial"/>
          <w:b/>
        </w:rPr>
      </w:pPr>
    </w:p>
    <w:p w:rsidR="00605F13" w:rsidRDefault="00212706" w:rsidP="00CA7BB7">
      <w:pPr>
        <w:pStyle w:val="Akapitzlist1"/>
        <w:spacing w:after="0" w:line="360" w:lineRule="auto"/>
        <w:ind w:left="0"/>
        <w:jc w:val="center"/>
        <w:rPr>
          <w:rFonts w:asciiTheme="minorHAnsi" w:hAnsiTheme="minorHAnsi" w:cs="Arial"/>
          <w:b/>
        </w:rPr>
      </w:pPr>
      <w:r w:rsidRPr="00CA7BB7">
        <w:rPr>
          <w:rFonts w:asciiTheme="minorHAnsi" w:hAnsiTheme="minorHAnsi" w:cs="Arial"/>
          <w:b/>
        </w:rPr>
        <w:t xml:space="preserve">§6 </w:t>
      </w:r>
    </w:p>
    <w:p w:rsidR="00683810" w:rsidRPr="00CA7BB7" w:rsidRDefault="00683810" w:rsidP="00CA7BB7">
      <w:pPr>
        <w:pStyle w:val="Akapitzlist1"/>
        <w:spacing w:after="0" w:line="360" w:lineRule="auto"/>
        <w:ind w:left="0"/>
        <w:jc w:val="center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OSOBY DO KONTAKTU</w:t>
      </w:r>
    </w:p>
    <w:p w:rsidR="00605F13" w:rsidRPr="00CA7BB7" w:rsidRDefault="00212706" w:rsidP="00CA7BB7">
      <w:pPr>
        <w:pStyle w:val="Akapitzlist1"/>
        <w:spacing w:after="0" w:line="360" w:lineRule="auto"/>
        <w:ind w:left="0"/>
        <w:rPr>
          <w:rFonts w:asciiTheme="minorHAnsi" w:hAnsiTheme="minorHAnsi" w:cs="Arial"/>
        </w:rPr>
      </w:pPr>
      <w:r w:rsidRPr="00CA7BB7">
        <w:rPr>
          <w:rFonts w:asciiTheme="minorHAnsi" w:hAnsiTheme="minorHAnsi" w:cs="Arial"/>
        </w:rPr>
        <w:t>1. Przedstawicielami stron na potrzeby niniejszej umowy, uprawnionymi m.in. do    podpisania protokołu zdawczo-odbiorczego są:</w:t>
      </w:r>
    </w:p>
    <w:p w:rsidR="00605F13" w:rsidRPr="00CA7BB7" w:rsidRDefault="009063A2" w:rsidP="00CA7BB7">
      <w:pPr>
        <w:pStyle w:val="Akapitzlist1"/>
        <w:spacing w:after="0" w:line="360" w:lineRule="auto"/>
        <w:ind w:left="0"/>
        <w:rPr>
          <w:rFonts w:asciiTheme="minorHAnsi" w:hAnsiTheme="minorHAnsi" w:cs="Arial"/>
        </w:rPr>
      </w:pPr>
      <w:r w:rsidRPr="00CA7BB7">
        <w:rPr>
          <w:rFonts w:asciiTheme="minorHAnsi" w:hAnsiTheme="minorHAnsi" w:cs="Arial"/>
        </w:rPr>
        <w:t>Ze strony Wykonawcy</w:t>
      </w:r>
      <w:r w:rsidR="00212706" w:rsidRPr="00CA7BB7">
        <w:rPr>
          <w:rFonts w:asciiTheme="minorHAnsi" w:hAnsiTheme="minorHAnsi" w:cs="Arial"/>
        </w:rPr>
        <w:t xml:space="preserve">                 </w:t>
      </w:r>
      <w:r w:rsidRPr="00CA7BB7">
        <w:rPr>
          <w:rFonts w:asciiTheme="minorHAnsi" w:hAnsiTheme="minorHAnsi" w:cs="Arial"/>
        </w:rPr>
        <w:t>……………………………………………….</w:t>
      </w:r>
    </w:p>
    <w:p w:rsidR="00C528B7" w:rsidRPr="00CA7BB7" w:rsidRDefault="00212706" w:rsidP="00CA7BB7">
      <w:pPr>
        <w:pStyle w:val="Akapitzlist1"/>
        <w:spacing w:after="0" w:line="360" w:lineRule="auto"/>
        <w:ind w:left="0"/>
        <w:rPr>
          <w:rFonts w:asciiTheme="minorHAnsi" w:hAnsiTheme="minorHAnsi" w:cs="Arial"/>
        </w:rPr>
      </w:pPr>
      <w:r w:rsidRPr="00CA7BB7">
        <w:rPr>
          <w:rFonts w:asciiTheme="minorHAnsi" w:hAnsiTheme="minorHAnsi" w:cs="Arial"/>
        </w:rPr>
        <w:t xml:space="preserve">Ze </w:t>
      </w:r>
      <w:r w:rsidR="00835EC2" w:rsidRPr="00CA7BB7">
        <w:rPr>
          <w:rFonts w:asciiTheme="minorHAnsi" w:hAnsiTheme="minorHAnsi" w:cs="Arial"/>
        </w:rPr>
        <w:t xml:space="preserve">strony Zamawiającego       </w:t>
      </w:r>
      <w:r w:rsidR="00F2125C">
        <w:rPr>
          <w:rFonts w:asciiTheme="minorHAnsi" w:hAnsiTheme="minorHAnsi" w:cs="Arial"/>
        </w:rPr>
        <w:t>Daniel Latek</w:t>
      </w:r>
    </w:p>
    <w:p w:rsidR="00605F13" w:rsidRPr="00CA7BB7" w:rsidRDefault="00605F13" w:rsidP="00CA7BB7">
      <w:pPr>
        <w:pStyle w:val="Akapitzlist1"/>
        <w:spacing w:after="0" w:line="360" w:lineRule="auto"/>
        <w:ind w:left="0"/>
        <w:rPr>
          <w:rFonts w:asciiTheme="minorHAnsi" w:hAnsiTheme="minorHAnsi" w:cs="Arial"/>
        </w:rPr>
      </w:pPr>
    </w:p>
    <w:p w:rsidR="00605F13" w:rsidRPr="00CA7BB7" w:rsidRDefault="00212706" w:rsidP="00CA7BB7">
      <w:pPr>
        <w:pStyle w:val="Akapitzlist1"/>
        <w:spacing w:after="0" w:line="360" w:lineRule="auto"/>
        <w:ind w:left="0"/>
        <w:jc w:val="center"/>
        <w:rPr>
          <w:rFonts w:asciiTheme="minorHAnsi" w:hAnsiTheme="minorHAnsi" w:cs="Arial"/>
          <w:b/>
        </w:rPr>
      </w:pPr>
      <w:r w:rsidRPr="00CA7BB7">
        <w:rPr>
          <w:rFonts w:asciiTheme="minorHAnsi" w:hAnsiTheme="minorHAnsi" w:cs="Arial"/>
          <w:b/>
        </w:rPr>
        <w:t xml:space="preserve">§7 </w:t>
      </w:r>
    </w:p>
    <w:p w:rsidR="00605F13" w:rsidRPr="00CA7BB7" w:rsidRDefault="00212706" w:rsidP="00CA7BB7">
      <w:pPr>
        <w:pStyle w:val="Akapitzlist1"/>
        <w:spacing w:after="0" w:line="360" w:lineRule="auto"/>
        <w:ind w:left="0"/>
        <w:jc w:val="center"/>
        <w:rPr>
          <w:rFonts w:asciiTheme="minorHAnsi" w:hAnsiTheme="minorHAnsi" w:cs="Arial"/>
          <w:b/>
        </w:rPr>
      </w:pPr>
      <w:r w:rsidRPr="00CA7BB7">
        <w:rPr>
          <w:rFonts w:asciiTheme="minorHAnsi" w:hAnsiTheme="minorHAnsi" w:cs="Arial"/>
          <w:b/>
        </w:rPr>
        <w:t xml:space="preserve">POSTANOWIENIA OGÓLNE </w:t>
      </w:r>
    </w:p>
    <w:p w:rsidR="00605F13" w:rsidRDefault="00212706" w:rsidP="00D02453">
      <w:pPr>
        <w:pStyle w:val="Akapitzlist1"/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="Arial"/>
        </w:rPr>
      </w:pPr>
      <w:r w:rsidRPr="00CA7BB7">
        <w:rPr>
          <w:rFonts w:asciiTheme="minorHAnsi" w:hAnsiTheme="minorHAnsi" w:cs="Arial"/>
        </w:rPr>
        <w:t>Wszelkie zmiany i uzupełnienia niniejszej umowy wymagają zachowania formy pisemnej pod rygorem nieważności.</w:t>
      </w:r>
      <w:bookmarkStart w:id="0" w:name="_GoBack"/>
      <w:bookmarkEnd w:id="0"/>
    </w:p>
    <w:p w:rsidR="00D02453" w:rsidRPr="00D02453" w:rsidRDefault="00D02453" w:rsidP="00D02453">
      <w:pPr>
        <w:pStyle w:val="Akapitzlist"/>
        <w:numPr>
          <w:ilvl w:val="0"/>
          <w:numId w:val="8"/>
        </w:numPr>
        <w:tabs>
          <w:tab w:val="left" w:pos="284"/>
        </w:tabs>
        <w:spacing w:after="0" w:line="360" w:lineRule="auto"/>
        <w:jc w:val="both"/>
        <w:rPr>
          <w:bCs/>
        </w:rPr>
      </w:pPr>
      <w:r w:rsidRPr="00D02453">
        <w:rPr>
          <w:bCs/>
        </w:rPr>
        <w:t>Zamawiający dopuszcza zmianę postanowień zawartej Umowy w następujących przypadkach:</w:t>
      </w:r>
    </w:p>
    <w:p w:rsidR="00D02453" w:rsidRPr="00574478" w:rsidRDefault="00D02453" w:rsidP="00D02453">
      <w:pPr>
        <w:pStyle w:val="Akapitzlist"/>
        <w:numPr>
          <w:ilvl w:val="5"/>
          <w:numId w:val="10"/>
        </w:numPr>
        <w:tabs>
          <w:tab w:val="clear" w:pos="5133"/>
          <w:tab w:val="num" w:pos="284"/>
        </w:tabs>
        <w:suppressAutoHyphens w:val="0"/>
        <w:spacing w:after="0" w:line="360" w:lineRule="auto"/>
        <w:ind w:left="284" w:hanging="284"/>
        <w:contextualSpacing w:val="0"/>
        <w:jc w:val="both"/>
      </w:pPr>
      <w:r w:rsidRPr="00574478">
        <w:t>W przypadku zmiany terminu reali</w:t>
      </w:r>
      <w:r>
        <w:t>zacji Umowy, o którym mowa w § 2 ust.  2</w:t>
      </w:r>
      <w:r w:rsidRPr="00574478">
        <w:t xml:space="preserve"> Umowy, jeżeli konieczność jego zmiany będzie spowodowana przyczynami niezależnymi od Zamawiającego oraz od Wykonawcy, w tym w szczególności mogą to być:</w:t>
      </w:r>
    </w:p>
    <w:p w:rsidR="00D02453" w:rsidRPr="001922EE" w:rsidRDefault="00D02453" w:rsidP="00D02453">
      <w:pPr>
        <w:pStyle w:val="Akapitzlist"/>
        <w:numPr>
          <w:ilvl w:val="0"/>
          <w:numId w:val="11"/>
        </w:numPr>
        <w:suppressAutoHyphens w:val="0"/>
        <w:spacing w:after="0" w:line="360" w:lineRule="auto"/>
        <w:ind w:left="567" w:hanging="283"/>
        <w:contextualSpacing w:val="0"/>
        <w:jc w:val="both"/>
      </w:pPr>
      <w:r w:rsidRPr="001922EE">
        <w:t>Niekorzystne warunki atmosferyczne, polegające na opadach deszczowych, uniemożliwiające prawidłowe wykonanie robót budowlanych na zewnątrz, jeżeli konieczność wykonania prac w tym okresie nie jest następstwem okoliczności, za które Wykonawca ponosi odpowiedzialność.</w:t>
      </w:r>
    </w:p>
    <w:p w:rsidR="00D02453" w:rsidRPr="001922EE" w:rsidRDefault="00D02453" w:rsidP="00D02453">
      <w:pPr>
        <w:pStyle w:val="Akapitzlist"/>
        <w:suppressAutoHyphens w:val="0"/>
        <w:spacing w:line="360" w:lineRule="auto"/>
        <w:ind w:left="567"/>
        <w:contextualSpacing w:val="0"/>
        <w:jc w:val="both"/>
      </w:pPr>
      <w:r w:rsidRPr="001922EE">
        <w:t xml:space="preserve">Przedłużenie terminu nastąpi w przypadku wystąpienia opadów deszczowych w dniach roboczych w okresie, w którym zaplanowane roboty budowlane wymagają pogody bez opadów deszczowych. Wykonawca będzie musiał w takim przypadku udowodnić Zamawiającemu </w:t>
      </w:r>
      <w:r w:rsidRPr="001922EE">
        <w:lastRenderedPageBreak/>
        <w:t>konieczność wykonania tych robót w danym okresie oraz niemożność ich wykonania przez określoną ilość dni z powodu opadów deszczowych. Termin realizacji przedmiotu Umowy będzie mógł być wydłużony o ilość dni, w których konieczne było wykonywanie robót budowlanych na zewnątrz, a nie było możliwe z powodu opadów deszczowych.</w:t>
      </w:r>
    </w:p>
    <w:p w:rsidR="00D02453" w:rsidRPr="00D02453" w:rsidRDefault="00D02453" w:rsidP="00D02453">
      <w:pPr>
        <w:pStyle w:val="Akapitzlist"/>
        <w:suppressAutoHyphens w:val="0"/>
        <w:spacing w:line="360" w:lineRule="auto"/>
        <w:ind w:left="567"/>
        <w:contextualSpacing w:val="0"/>
        <w:jc w:val="both"/>
      </w:pPr>
      <w:r w:rsidRPr="001922EE">
        <w:t>Powyższa przesłanka nie będzie spełniona, jeśli Wykonawca mógłby te roboty wykonać w innym okresie oraz gdy poprzez swoje zaniedbanie będzie w takim stopniu spóźniony w realizacji Umowy, że nawet w przypadku korzystnych warunków atmosferycznych nie byłoby możliwe zakończenie realizac</w:t>
      </w:r>
      <w:r>
        <w:t>ji Umowy w pierwotnym terminie.</w:t>
      </w:r>
    </w:p>
    <w:p w:rsidR="00605F13" w:rsidRPr="00CA7BB7" w:rsidRDefault="00D02453" w:rsidP="00CA7BB7">
      <w:pPr>
        <w:pStyle w:val="Akapitzlist1"/>
        <w:spacing w:after="0" w:line="360" w:lineRule="auto"/>
        <w:ind w:left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3</w:t>
      </w:r>
      <w:r w:rsidR="00212706" w:rsidRPr="00CA7BB7">
        <w:rPr>
          <w:rFonts w:asciiTheme="minorHAnsi" w:hAnsiTheme="minorHAnsi" w:cs="Arial"/>
        </w:rPr>
        <w:t>. W sprawach nieuregulowanych w niniejszej umowie mają zastosowanie przepisy Kodeksu cywilnego.</w:t>
      </w:r>
    </w:p>
    <w:p w:rsidR="00605F13" w:rsidRPr="00CA7BB7" w:rsidRDefault="00D02453" w:rsidP="00CA7BB7">
      <w:pPr>
        <w:pStyle w:val="Akapitzlist1"/>
        <w:spacing w:after="0" w:line="360" w:lineRule="auto"/>
        <w:ind w:left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4</w:t>
      </w:r>
      <w:r w:rsidR="00835EC2" w:rsidRPr="00CA7BB7">
        <w:rPr>
          <w:rFonts w:asciiTheme="minorHAnsi" w:hAnsiTheme="minorHAnsi" w:cs="Arial"/>
        </w:rPr>
        <w:t>. Umowę sporządzono w trzech</w:t>
      </w:r>
      <w:r w:rsidR="00212706" w:rsidRPr="00CA7BB7">
        <w:rPr>
          <w:rFonts w:asciiTheme="minorHAnsi" w:hAnsiTheme="minorHAnsi" w:cs="Arial"/>
        </w:rPr>
        <w:t xml:space="preserve"> jednobrzmiących egzemplarzach, </w:t>
      </w:r>
      <w:r w:rsidR="00835EC2" w:rsidRPr="00CA7BB7">
        <w:rPr>
          <w:rFonts w:asciiTheme="minorHAnsi" w:hAnsiTheme="minorHAnsi"/>
        </w:rPr>
        <w:t>2 egzemplarze dla Zamawiającego i 1 egzemplarz dla Wykonawcy.</w:t>
      </w:r>
    </w:p>
    <w:p w:rsidR="00605F13" w:rsidRPr="00CA7BB7" w:rsidRDefault="00605F13" w:rsidP="00CA7BB7">
      <w:pPr>
        <w:pStyle w:val="Akapitzlist1"/>
        <w:spacing w:after="0" w:line="360" w:lineRule="auto"/>
        <w:rPr>
          <w:rFonts w:asciiTheme="minorHAnsi" w:hAnsiTheme="minorHAnsi" w:cs="Arial"/>
        </w:rPr>
      </w:pPr>
    </w:p>
    <w:p w:rsidR="00605F13" w:rsidRPr="00CA7BB7" w:rsidRDefault="00605F13" w:rsidP="00CA7BB7">
      <w:pPr>
        <w:pStyle w:val="Akapitzlist1"/>
        <w:spacing w:after="0" w:line="360" w:lineRule="auto"/>
        <w:rPr>
          <w:rFonts w:asciiTheme="minorHAnsi" w:hAnsiTheme="minorHAnsi" w:cs="Arial"/>
        </w:rPr>
      </w:pPr>
    </w:p>
    <w:p w:rsidR="00605F13" w:rsidRPr="00FC66A2" w:rsidRDefault="00212706" w:rsidP="00FC66A2">
      <w:pPr>
        <w:pStyle w:val="Akapitzlist1"/>
        <w:spacing w:after="0" w:line="360" w:lineRule="auto"/>
        <w:ind w:left="0" w:firstLine="709"/>
        <w:rPr>
          <w:rFonts w:asciiTheme="minorHAnsi" w:hAnsiTheme="minorHAnsi" w:cs="Arial"/>
          <w:b/>
        </w:rPr>
      </w:pPr>
      <w:r w:rsidRPr="00FC66A2">
        <w:rPr>
          <w:rFonts w:asciiTheme="minorHAnsi" w:hAnsiTheme="minorHAnsi" w:cs="Arial"/>
          <w:b/>
        </w:rPr>
        <w:t xml:space="preserve">    Zamawiający</w:t>
      </w:r>
      <w:r w:rsidR="00FC66A2">
        <w:rPr>
          <w:rFonts w:asciiTheme="minorHAnsi" w:hAnsiTheme="minorHAnsi" w:cs="Arial"/>
          <w:b/>
        </w:rPr>
        <w:t>:</w:t>
      </w:r>
      <w:r w:rsidRPr="00FC66A2">
        <w:rPr>
          <w:rFonts w:asciiTheme="minorHAnsi" w:hAnsiTheme="minorHAnsi" w:cs="Arial"/>
          <w:b/>
        </w:rPr>
        <w:t xml:space="preserve">                         </w:t>
      </w:r>
      <w:r w:rsidR="00FC66A2">
        <w:rPr>
          <w:rFonts w:asciiTheme="minorHAnsi" w:hAnsiTheme="minorHAnsi" w:cs="Arial"/>
          <w:b/>
        </w:rPr>
        <w:tab/>
      </w:r>
      <w:r w:rsidRPr="00FC66A2">
        <w:rPr>
          <w:rFonts w:asciiTheme="minorHAnsi" w:hAnsiTheme="minorHAnsi" w:cs="Arial"/>
          <w:b/>
        </w:rPr>
        <w:t xml:space="preserve">        </w:t>
      </w:r>
      <w:r w:rsidRPr="00FC66A2">
        <w:rPr>
          <w:rFonts w:asciiTheme="minorHAnsi" w:hAnsiTheme="minorHAnsi" w:cs="Arial"/>
          <w:b/>
        </w:rPr>
        <w:tab/>
      </w:r>
      <w:r w:rsidR="00FC66A2">
        <w:rPr>
          <w:rFonts w:asciiTheme="minorHAnsi" w:hAnsiTheme="minorHAnsi" w:cs="Arial"/>
          <w:b/>
        </w:rPr>
        <w:tab/>
      </w:r>
      <w:r w:rsidR="00FC66A2">
        <w:rPr>
          <w:rFonts w:asciiTheme="minorHAnsi" w:hAnsiTheme="minorHAnsi" w:cs="Arial"/>
          <w:b/>
        </w:rPr>
        <w:tab/>
      </w:r>
      <w:r w:rsidR="00FC66A2">
        <w:rPr>
          <w:rFonts w:asciiTheme="minorHAnsi" w:hAnsiTheme="minorHAnsi" w:cs="Arial"/>
          <w:b/>
        </w:rPr>
        <w:tab/>
      </w:r>
      <w:r w:rsidR="00E655D9" w:rsidRPr="00FC66A2">
        <w:rPr>
          <w:rFonts w:asciiTheme="minorHAnsi" w:hAnsiTheme="minorHAnsi" w:cs="Arial"/>
          <w:b/>
        </w:rPr>
        <w:t>Wykonawca</w:t>
      </w:r>
      <w:r w:rsidR="00FC66A2">
        <w:rPr>
          <w:rFonts w:asciiTheme="minorHAnsi" w:hAnsiTheme="minorHAnsi" w:cs="Arial"/>
          <w:b/>
        </w:rPr>
        <w:t>:</w:t>
      </w:r>
    </w:p>
    <w:p w:rsidR="00605F13" w:rsidRPr="00CA7BB7" w:rsidRDefault="00605F13" w:rsidP="00CA7BB7">
      <w:pPr>
        <w:pStyle w:val="Akapitzlist1"/>
        <w:spacing w:after="0" w:line="360" w:lineRule="auto"/>
        <w:rPr>
          <w:rFonts w:asciiTheme="minorHAnsi" w:hAnsiTheme="minorHAnsi" w:cs="Arial"/>
        </w:rPr>
      </w:pPr>
    </w:p>
    <w:p w:rsidR="00605F13" w:rsidRPr="00CA7BB7" w:rsidRDefault="00605F13" w:rsidP="00CA7BB7">
      <w:pPr>
        <w:spacing w:after="0" w:line="360" w:lineRule="auto"/>
        <w:rPr>
          <w:rFonts w:asciiTheme="minorHAnsi" w:hAnsiTheme="minorHAnsi" w:cs="Arial"/>
        </w:rPr>
      </w:pPr>
    </w:p>
    <w:sectPr w:rsidR="00605F13" w:rsidRPr="00CA7BB7" w:rsidSect="001B7698">
      <w:footerReference w:type="default" r:id="rId8"/>
      <w:pgSz w:w="11905" w:h="16837"/>
      <w:pgMar w:top="1134" w:right="1417" w:bottom="1417" w:left="1417" w:header="708" w:footer="708" w:gutter="0"/>
      <w:cols w:space="708"/>
      <w:docGrid w:linePitch="24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29F" w:rsidRDefault="0055229F" w:rsidP="00644006">
      <w:pPr>
        <w:spacing w:after="0" w:line="240" w:lineRule="auto"/>
      </w:pPr>
      <w:r>
        <w:separator/>
      </w:r>
    </w:p>
  </w:endnote>
  <w:endnote w:type="continuationSeparator" w:id="0">
    <w:p w:rsidR="0055229F" w:rsidRDefault="0055229F" w:rsidP="00644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417908156"/>
      <w:docPartObj>
        <w:docPartGallery w:val="Page Numbers (Bottom of Page)"/>
        <w:docPartUnique/>
      </w:docPartObj>
    </w:sdtPr>
    <w:sdtEndPr/>
    <w:sdtContent>
      <w:p w:rsidR="00127C29" w:rsidRPr="00127C29" w:rsidRDefault="00127C29">
        <w:pPr>
          <w:pStyle w:val="Stopka"/>
          <w:jc w:val="center"/>
          <w:rPr>
            <w:sz w:val="18"/>
            <w:szCs w:val="18"/>
          </w:rPr>
        </w:pPr>
        <w:r w:rsidRPr="00127C29">
          <w:rPr>
            <w:sz w:val="18"/>
            <w:szCs w:val="18"/>
          </w:rPr>
          <w:fldChar w:fldCharType="begin"/>
        </w:r>
        <w:r w:rsidRPr="00127C29">
          <w:rPr>
            <w:sz w:val="18"/>
            <w:szCs w:val="18"/>
          </w:rPr>
          <w:instrText>PAGE   \* MERGEFORMAT</w:instrText>
        </w:r>
        <w:r w:rsidRPr="00127C29">
          <w:rPr>
            <w:sz w:val="18"/>
            <w:szCs w:val="18"/>
          </w:rPr>
          <w:fldChar w:fldCharType="separate"/>
        </w:r>
        <w:r w:rsidR="00D02453">
          <w:rPr>
            <w:noProof/>
            <w:sz w:val="18"/>
            <w:szCs w:val="18"/>
          </w:rPr>
          <w:t>4</w:t>
        </w:r>
        <w:r w:rsidRPr="00127C29">
          <w:rPr>
            <w:sz w:val="18"/>
            <w:szCs w:val="18"/>
          </w:rPr>
          <w:fldChar w:fldCharType="end"/>
        </w:r>
        <w:r w:rsidRPr="00127C29">
          <w:rPr>
            <w:sz w:val="18"/>
            <w:szCs w:val="18"/>
          </w:rPr>
          <w:t>/3</w:t>
        </w:r>
      </w:p>
    </w:sdtContent>
  </w:sdt>
  <w:p w:rsidR="00127C29" w:rsidRDefault="00127C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29F" w:rsidRDefault="0055229F" w:rsidP="00644006">
      <w:pPr>
        <w:spacing w:after="0" w:line="240" w:lineRule="auto"/>
      </w:pPr>
      <w:r>
        <w:separator/>
      </w:r>
    </w:p>
  </w:footnote>
  <w:footnote w:type="continuationSeparator" w:id="0">
    <w:p w:rsidR="0055229F" w:rsidRDefault="0055229F" w:rsidP="006440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16BF420A"/>
    <w:multiLevelType w:val="hybridMultilevel"/>
    <w:tmpl w:val="2C087E34"/>
    <w:lvl w:ilvl="0" w:tplc="FEB03DDA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1767085F"/>
    <w:multiLevelType w:val="hybridMultilevel"/>
    <w:tmpl w:val="7BD65792"/>
    <w:lvl w:ilvl="0" w:tplc="FFFFFFFF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B331E3F"/>
    <w:multiLevelType w:val="multilevel"/>
    <w:tmpl w:val="C1626E76"/>
    <w:lvl w:ilvl="0">
      <w:start w:val="4"/>
      <w:numFmt w:val="decimal"/>
      <w:lvlText w:val="%1)"/>
      <w:lvlJc w:val="left"/>
      <w:pPr>
        <w:tabs>
          <w:tab w:val="num" w:pos="813"/>
        </w:tabs>
        <w:ind w:left="813" w:hanging="18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93"/>
        </w:tabs>
        <w:ind w:left="2793" w:hanging="180"/>
      </w:pPr>
      <w:rPr>
        <w:rFonts w:ascii="Calibri" w:eastAsia="Times New Roman" w:hAnsi="Calibri" w:cs="Calibri" w:hint="default"/>
        <w:sz w:val="22"/>
        <w:szCs w:val="24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hint="default"/>
        <w:b/>
      </w:rPr>
    </w:lvl>
    <w:lvl w:ilvl="4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hint="default"/>
        <w:b/>
        <w:i w:val="0"/>
        <w:color w:val="auto"/>
        <w:sz w:val="22"/>
        <w:szCs w:val="20"/>
      </w:rPr>
    </w:lvl>
    <w:lvl w:ilvl="5">
      <w:start w:val="1"/>
      <w:numFmt w:val="lowerLetter"/>
      <w:lvlText w:val="%6)"/>
      <w:lvlJc w:val="left"/>
      <w:pPr>
        <w:tabs>
          <w:tab w:val="num" w:pos="5133"/>
        </w:tabs>
        <w:ind w:left="5133" w:hanging="360"/>
      </w:pPr>
      <w:rPr>
        <w:rFonts w:hint="default"/>
        <w:b w:val="0"/>
      </w:r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113"/>
        </w:tabs>
        <w:ind w:left="7113" w:hanging="180"/>
      </w:pPr>
      <w:rPr>
        <w:rFonts w:hint="default"/>
      </w:rPr>
    </w:lvl>
  </w:abstractNum>
  <w:abstractNum w:abstractNumId="8">
    <w:nsid w:val="47BC4738"/>
    <w:multiLevelType w:val="hybridMultilevel"/>
    <w:tmpl w:val="753054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685B09"/>
    <w:multiLevelType w:val="hybridMultilevel"/>
    <w:tmpl w:val="E34092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5A79A3"/>
    <w:multiLevelType w:val="hybridMultilevel"/>
    <w:tmpl w:val="AD4CC1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10"/>
  </w:num>
  <w:num w:numId="8">
    <w:abstractNumId w:va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A92"/>
    <w:rsid w:val="00127C29"/>
    <w:rsid w:val="00176B51"/>
    <w:rsid w:val="0018412B"/>
    <w:rsid w:val="001B7698"/>
    <w:rsid w:val="001F2A0E"/>
    <w:rsid w:val="00212706"/>
    <w:rsid w:val="00247C7C"/>
    <w:rsid w:val="00270765"/>
    <w:rsid w:val="00271A92"/>
    <w:rsid w:val="00276B55"/>
    <w:rsid w:val="002E6031"/>
    <w:rsid w:val="00305149"/>
    <w:rsid w:val="00381F10"/>
    <w:rsid w:val="003A0DD3"/>
    <w:rsid w:val="003B0FE2"/>
    <w:rsid w:val="0041602E"/>
    <w:rsid w:val="004242C9"/>
    <w:rsid w:val="005121C1"/>
    <w:rsid w:val="005501AC"/>
    <w:rsid w:val="0055229F"/>
    <w:rsid w:val="00561EA7"/>
    <w:rsid w:val="00585791"/>
    <w:rsid w:val="00595FAD"/>
    <w:rsid w:val="005A7CD4"/>
    <w:rsid w:val="00605F13"/>
    <w:rsid w:val="006108DB"/>
    <w:rsid w:val="00610918"/>
    <w:rsid w:val="00621DAD"/>
    <w:rsid w:val="00644006"/>
    <w:rsid w:val="00653AE8"/>
    <w:rsid w:val="00683810"/>
    <w:rsid w:val="00686104"/>
    <w:rsid w:val="0069431D"/>
    <w:rsid w:val="00780769"/>
    <w:rsid w:val="0079217B"/>
    <w:rsid w:val="0079260F"/>
    <w:rsid w:val="00793FA0"/>
    <w:rsid w:val="0079607A"/>
    <w:rsid w:val="007A2B22"/>
    <w:rsid w:val="007C050D"/>
    <w:rsid w:val="00835EC2"/>
    <w:rsid w:val="00842FBD"/>
    <w:rsid w:val="008437B1"/>
    <w:rsid w:val="008448D7"/>
    <w:rsid w:val="00860075"/>
    <w:rsid w:val="008728D6"/>
    <w:rsid w:val="008E605A"/>
    <w:rsid w:val="009063A2"/>
    <w:rsid w:val="00907BEA"/>
    <w:rsid w:val="009A48A1"/>
    <w:rsid w:val="00A02B4F"/>
    <w:rsid w:val="00A76D73"/>
    <w:rsid w:val="00A80763"/>
    <w:rsid w:val="00A87A39"/>
    <w:rsid w:val="00B007E1"/>
    <w:rsid w:val="00B0716A"/>
    <w:rsid w:val="00B34898"/>
    <w:rsid w:val="00B62507"/>
    <w:rsid w:val="00C0705D"/>
    <w:rsid w:val="00C462ED"/>
    <w:rsid w:val="00C528B7"/>
    <w:rsid w:val="00C62339"/>
    <w:rsid w:val="00CA23CF"/>
    <w:rsid w:val="00CA7BB7"/>
    <w:rsid w:val="00CB0BAE"/>
    <w:rsid w:val="00CD3263"/>
    <w:rsid w:val="00D02453"/>
    <w:rsid w:val="00D17EBA"/>
    <w:rsid w:val="00D24AF2"/>
    <w:rsid w:val="00D90DA2"/>
    <w:rsid w:val="00DE6111"/>
    <w:rsid w:val="00E01800"/>
    <w:rsid w:val="00E50951"/>
    <w:rsid w:val="00E655D9"/>
    <w:rsid w:val="00E84D31"/>
    <w:rsid w:val="00E87C3D"/>
    <w:rsid w:val="00E9672B"/>
    <w:rsid w:val="00F2125C"/>
    <w:rsid w:val="00F338F5"/>
    <w:rsid w:val="00F473B7"/>
    <w:rsid w:val="00F80592"/>
    <w:rsid w:val="00F94225"/>
    <w:rsid w:val="00FC6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Nagwek2">
    <w:name w:val="heading 2"/>
    <w:basedOn w:val="Normalny"/>
    <w:next w:val="Tekstpodstawowy"/>
    <w:qFormat/>
    <w:pPr>
      <w:numPr>
        <w:ilvl w:val="1"/>
        <w:numId w:val="1"/>
      </w:numPr>
      <w:outlineLvl w:val="1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rFonts w:cs="Times New Roman"/>
    </w:rPr>
  </w:style>
  <w:style w:type="character" w:customStyle="1" w:styleId="WW8Num5z0">
    <w:name w:val="WW8Num5z0"/>
    <w:rPr>
      <w:rFonts w:cs="Times New Roman"/>
    </w:rPr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character" w:customStyle="1" w:styleId="Heading2Char">
    <w:name w:val="Heading 2 Char"/>
    <w:basedOn w:val="Domylnaczcionkaakapitu1"/>
    <w:rPr>
      <w:rFonts w:ascii="Times New Roman" w:hAnsi="Times New Roman" w:cs="Times New Roman"/>
      <w:b/>
      <w:bCs/>
      <w:sz w:val="36"/>
      <w:szCs w:val="36"/>
    </w:rPr>
  </w:style>
  <w:style w:type="character" w:styleId="Hipercze">
    <w:name w:val="Hyperlink"/>
    <w:basedOn w:val="Domylnaczcionkaakapitu1"/>
    <w:rPr>
      <w:rFonts w:ascii="Arial" w:hAnsi="Arial"/>
      <w:color w:val="000000"/>
      <w:sz w:val="20"/>
      <w:szCs w:val="20"/>
      <w:u w:val="none"/>
    </w:rPr>
  </w:style>
  <w:style w:type="character" w:customStyle="1" w:styleId="BalloonTextChar">
    <w:name w:val="Balloon Text Char"/>
    <w:basedOn w:val="Domylnaczcionkaakapitu1"/>
    <w:rPr>
      <w:rFonts w:ascii="Tahoma" w:hAnsi="Tahoma" w:cs="Tahoma"/>
      <w:sz w:val="16"/>
      <w:szCs w:val="16"/>
    </w:rPr>
  </w:style>
  <w:style w:type="character" w:customStyle="1" w:styleId="fixedwidth">
    <w:name w:val="fixed_width"/>
    <w:basedOn w:val="Domylnaczcionkaakapitu1"/>
    <w:rPr>
      <w:rFonts w:cs="Times New Roman"/>
    </w:rPr>
  </w:style>
  <w:style w:type="character" w:styleId="Pogrubienie">
    <w:name w:val="Strong"/>
    <w:basedOn w:val="Domylnaczcionkaakapitu1"/>
    <w:uiPriority w:val="22"/>
    <w:qFormat/>
    <w:rPr>
      <w:rFonts w:cs="Times New Roman"/>
      <w:b/>
      <w:bCs/>
    </w:rPr>
  </w:style>
  <w:style w:type="character" w:customStyle="1" w:styleId="bbtext">
    <w:name w:val="bbtext"/>
    <w:basedOn w:val="Domylnaczcionkaakapitu1"/>
    <w:rPr>
      <w:rFonts w:cs="Times New Roman"/>
    </w:rPr>
  </w:style>
  <w:style w:type="character" w:styleId="Uwydatnienie">
    <w:name w:val="Emphasis"/>
    <w:basedOn w:val="Domylnaczcionkaakapitu1"/>
    <w:qFormat/>
    <w:rPr>
      <w:rFonts w:cs="Times New Roman"/>
      <w:i/>
      <w:iCs/>
    </w:rPr>
  </w:style>
  <w:style w:type="character" w:customStyle="1" w:styleId="EndnoteTextChar">
    <w:name w:val="Endnote Text Char"/>
    <w:basedOn w:val="Domylnaczcionkaakapitu1"/>
    <w:rPr>
      <w:rFonts w:cs="Times New Roman"/>
      <w:sz w:val="20"/>
      <w:szCs w:val="20"/>
    </w:rPr>
  </w:style>
  <w:style w:type="character" w:customStyle="1" w:styleId="Odwoanieprzypisukocowego1">
    <w:name w:val="Odwołanie przypisu końcowego1"/>
    <w:basedOn w:val="Domylnaczcionkaakapitu1"/>
    <w:rPr>
      <w:rFonts w:cs="Times New Roman"/>
      <w:vertAlign w:val="superscript"/>
    </w:rPr>
  </w:style>
  <w:style w:type="character" w:customStyle="1" w:styleId="ListLabel1">
    <w:name w:val="ListLabel 1"/>
    <w:rPr>
      <w:rFonts w:cs="Times New Roman"/>
    </w:rPr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nyWeb1">
    <w:name w:val="Normalny (Web)1"/>
    <w:basedOn w:val="Normalny"/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postmetadata">
    <w:name w:val="postmetadata"/>
    <w:basedOn w:val="Normalny"/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przypisukocowego1">
    <w:name w:val="Tekst przypisu końcow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Default">
    <w:name w:val="Default"/>
    <w:rsid w:val="007C050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C528B7"/>
    <w:pPr>
      <w:ind w:left="720"/>
    </w:pPr>
  </w:style>
  <w:style w:type="character" w:customStyle="1" w:styleId="st">
    <w:name w:val="st"/>
    <w:basedOn w:val="Domylnaczcionkaakapitu"/>
    <w:rsid w:val="00E50951"/>
  </w:style>
  <w:style w:type="paragraph" w:styleId="Nagwek">
    <w:name w:val="header"/>
    <w:basedOn w:val="Normalny"/>
    <w:link w:val="NagwekZnak"/>
    <w:uiPriority w:val="99"/>
    <w:unhideWhenUsed/>
    <w:rsid w:val="00644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4006"/>
    <w:rPr>
      <w:rFonts w:ascii="Calibri" w:eastAsia="Calibri" w:hAnsi="Calibri"/>
      <w:kern w:val="1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44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4006"/>
    <w:rPr>
      <w:rFonts w:ascii="Calibri" w:eastAsia="Calibri" w:hAnsi="Calibri"/>
      <w:kern w:val="1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0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7E1"/>
    <w:rPr>
      <w:rFonts w:ascii="Tahoma" w:eastAsia="Calibri" w:hAnsi="Tahoma" w:cs="Tahoma"/>
      <w:kern w:val="1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9063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Nagwek2">
    <w:name w:val="heading 2"/>
    <w:basedOn w:val="Normalny"/>
    <w:next w:val="Tekstpodstawowy"/>
    <w:qFormat/>
    <w:pPr>
      <w:numPr>
        <w:ilvl w:val="1"/>
        <w:numId w:val="1"/>
      </w:numPr>
      <w:outlineLvl w:val="1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rFonts w:cs="Times New Roman"/>
    </w:rPr>
  </w:style>
  <w:style w:type="character" w:customStyle="1" w:styleId="WW8Num5z0">
    <w:name w:val="WW8Num5z0"/>
    <w:rPr>
      <w:rFonts w:cs="Times New Roman"/>
    </w:rPr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character" w:customStyle="1" w:styleId="Heading2Char">
    <w:name w:val="Heading 2 Char"/>
    <w:basedOn w:val="Domylnaczcionkaakapitu1"/>
    <w:rPr>
      <w:rFonts w:ascii="Times New Roman" w:hAnsi="Times New Roman" w:cs="Times New Roman"/>
      <w:b/>
      <w:bCs/>
      <w:sz w:val="36"/>
      <w:szCs w:val="36"/>
    </w:rPr>
  </w:style>
  <w:style w:type="character" w:styleId="Hipercze">
    <w:name w:val="Hyperlink"/>
    <w:basedOn w:val="Domylnaczcionkaakapitu1"/>
    <w:rPr>
      <w:rFonts w:ascii="Arial" w:hAnsi="Arial"/>
      <w:color w:val="000000"/>
      <w:sz w:val="20"/>
      <w:szCs w:val="20"/>
      <w:u w:val="none"/>
    </w:rPr>
  </w:style>
  <w:style w:type="character" w:customStyle="1" w:styleId="BalloonTextChar">
    <w:name w:val="Balloon Text Char"/>
    <w:basedOn w:val="Domylnaczcionkaakapitu1"/>
    <w:rPr>
      <w:rFonts w:ascii="Tahoma" w:hAnsi="Tahoma" w:cs="Tahoma"/>
      <w:sz w:val="16"/>
      <w:szCs w:val="16"/>
    </w:rPr>
  </w:style>
  <w:style w:type="character" w:customStyle="1" w:styleId="fixedwidth">
    <w:name w:val="fixed_width"/>
    <w:basedOn w:val="Domylnaczcionkaakapitu1"/>
    <w:rPr>
      <w:rFonts w:cs="Times New Roman"/>
    </w:rPr>
  </w:style>
  <w:style w:type="character" w:styleId="Pogrubienie">
    <w:name w:val="Strong"/>
    <w:basedOn w:val="Domylnaczcionkaakapitu1"/>
    <w:uiPriority w:val="22"/>
    <w:qFormat/>
    <w:rPr>
      <w:rFonts w:cs="Times New Roman"/>
      <w:b/>
      <w:bCs/>
    </w:rPr>
  </w:style>
  <w:style w:type="character" w:customStyle="1" w:styleId="bbtext">
    <w:name w:val="bbtext"/>
    <w:basedOn w:val="Domylnaczcionkaakapitu1"/>
    <w:rPr>
      <w:rFonts w:cs="Times New Roman"/>
    </w:rPr>
  </w:style>
  <w:style w:type="character" w:styleId="Uwydatnienie">
    <w:name w:val="Emphasis"/>
    <w:basedOn w:val="Domylnaczcionkaakapitu1"/>
    <w:qFormat/>
    <w:rPr>
      <w:rFonts w:cs="Times New Roman"/>
      <w:i/>
      <w:iCs/>
    </w:rPr>
  </w:style>
  <w:style w:type="character" w:customStyle="1" w:styleId="EndnoteTextChar">
    <w:name w:val="Endnote Text Char"/>
    <w:basedOn w:val="Domylnaczcionkaakapitu1"/>
    <w:rPr>
      <w:rFonts w:cs="Times New Roman"/>
      <w:sz w:val="20"/>
      <w:szCs w:val="20"/>
    </w:rPr>
  </w:style>
  <w:style w:type="character" w:customStyle="1" w:styleId="Odwoanieprzypisukocowego1">
    <w:name w:val="Odwołanie przypisu końcowego1"/>
    <w:basedOn w:val="Domylnaczcionkaakapitu1"/>
    <w:rPr>
      <w:rFonts w:cs="Times New Roman"/>
      <w:vertAlign w:val="superscript"/>
    </w:rPr>
  </w:style>
  <w:style w:type="character" w:customStyle="1" w:styleId="ListLabel1">
    <w:name w:val="ListLabel 1"/>
    <w:rPr>
      <w:rFonts w:cs="Times New Roman"/>
    </w:rPr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nyWeb1">
    <w:name w:val="Normalny (Web)1"/>
    <w:basedOn w:val="Normalny"/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postmetadata">
    <w:name w:val="postmetadata"/>
    <w:basedOn w:val="Normalny"/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przypisukocowego1">
    <w:name w:val="Tekst przypisu końcow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Default">
    <w:name w:val="Default"/>
    <w:rsid w:val="007C050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C528B7"/>
    <w:pPr>
      <w:ind w:left="720"/>
    </w:pPr>
  </w:style>
  <w:style w:type="character" w:customStyle="1" w:styleId="st">
    <w:name w:val="st"/>
    <w:basedOn w:val="Domylnaczcionkaakapitu"/>
    <w:rsid w:val="00E50951"/>
  </w:style>
  <w:style w:type="paragraph" w:styleId="Nagwek">
    <w:name w:val="header"/>
    <w:basedOn w:val="Normalny"/>
    <w:link w:val="NagwekZnak"/>
    <w:uiPriority w:val="99"/>
    <w:unhideWhenUsed/>
    <w:rsid w:val="00644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4006"/>
    <w:rPr>
      <w:rFonts w:ascii="Calibri" w:eastAsia="Calibri" w:hAnsi="Calibri"/>
      <w:kern w:val="1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44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4006"/>
    <w:rPr>
      <w:rFonts w:ascii="Calibri" w:eastAsia="Calibri" w:hAnsi="Calibri"/>
      <w:kern w:val="1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0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7E1"/>
    <w:rPr>
      <w:rFonts w:ascii="Tahoma" w:eastAsia="Calibri" w:hAnsi="Tahoma" w:cs="Tahoma"/>
      <w:kern w:val="1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9063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878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Solar Solution</Company>
  <LinksUpToDate>false</LinksUpToDate>
  <CharactersWithSpaces>6135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wojtek</dc:creator>
  <cp:lastModifiedBy>Daniel Latek</cp:lastModifiedBy>
  <cp:revision>34</cp:revision>
  <cp:lastPrinted>2018-05-07T07:15:00Z</cp:lastPrinted>
  <dcterms:created xsi:type="dcterms:W3CDTF">2018-05-07T06:31:00Z</dcterms:created>
  <dcterms:modified xsi:type="dcterms:W3CDTF">2018-07-02T13:37:00Z</dcterms:modified>
</cp:coreProperties>
</file>